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2194078" w14:textId="77777777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6C9ED59" wp14:editId="4BA346B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AEFD2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2D5F15E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33D8AEEA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6BA2416" w14:textId="678A8B5F" w:rsidR="00032187" w:rsidRPr="006F66D2" w:rsidRDefault="00F55969" w:rsidP="006F66D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35 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 xml:space="preserve">СЕСІЯ  </w:t>
      </w:r>
      <w:r w:rsidR="00AB05F4" w:rsidRPr="00CD2E98">
        <w:rPr>
          <w:rFonts w:ascii="Century" w:hAnsi="Century"/>
          <w:b/>
          <w:sz w:val="28"/>
          <w:szCs w:val="28"/>
          <w:lang w:val="uk-UA"/>
        </w:rPr>
        <w:t>ВО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14:paraId="7E071DBB" w14:textId="5C1655B0" w:rsidR="002729A1" w:rsidRPr="00295026" w:rsidRDefault="00AB05F4" w:rsidP="002729A1">
      <w:pPr>
        <w:jc w:val="center"/>
        <w:rPr>
          <w:rFonts w:ascii="Century" w:hAnsi="Century"/>
          <w:b/>
          <w:sz w:val="36"/>
          <w:szCs w:val="36"/>
        </w:rPr>
      </w:pPr>
      <w:r w:rsidRPr="00CD2E98">
        <w:rPr>
          <w:rFonts w:ascii="Century" w:hAnsi="Century"/>
          <w:b/>
          <w:sz w:val="36"/>
          <w:szCs w:val="36"/>
          <w:lang w:val="uk-UA"/>
        </w:rPr>
        <w:t xml:space="preserve">РІШЕННЯ </w:t>
      </w:r>
      <w:r w:rsidR="00A57AA0">
        <w:rPr>
          <w:rFonts w:ascii="Century" w:hAnsi="Century"/>
          <w:b/>
          <w:sz w:val="36"/>
          <w:szCs w:val="36"/>
          <w:lang w:val="uk-UA"/>
        </w:rPr>
        <w:t>№</w:t>
      </w:r>
    </w:p>
    <w:p w14:paraId="720C828C" w14:textId="106DC79F" w:rsidR="002729A1" w:rsidRPr="00CD2E98" w:rsidRDefault="002729A1" w:rsidP="00370C5C">
      <w:pPr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F55969">
        <w:rPr>
          <w:rFonts w:ascii="Century" w:hAnsi="Century"/>
          <w:sz w:val="28"/>
          <w:szCs w:val="28"/>
          <w:lang w:val="uk-UA"/>
        </w:rPr>
        <w:t xml:space="preserve">21 вересня </w:t>
      </w:r>
      <w:r w:rsidR="00B22E1E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8134FA">
        <w:rPr>
          <w:rFonts w:ascii="Century" w:hAnsi="Century"/>
          <w:sz w:val="28"/>
          <w:szCs w:val="28"/>
          <w:lang w:val="uk-UA"/>
        </w:rPr>
        <w:t>3</w:t>
      </w:r>
      <w:r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F55969">
        <w:rPr>
          <w:rFonts w:ascii="Century" w:hAnsi="Century"/>
          <w:sz w:val="28"/>
          <w:szCs w:val="28"/>
          <w:lang w:val="uk-UA"/>
        </w:rPr>
        <w:t xml:space="preserve">                                     </w:t>
      </w:r>
      <w:proofErr w:type="spellStart"/>
      <w:r w:rsidR="000C3000" w:rsidRPr="00CD2E98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</w:p>
    <w:p w14:paraId="64F91930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434828AB" w14:textId="29B4F354" w:rsidR="00032187" w:rsidRPr="00CD2E98" w:rsidRDefault="00032187" w:rsidP="00C856EB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916E07">
        <w:rPr>
          <w:rFonts w:ascii="Century" w:hAnsi="Century"/>
          <w:b/>
          <w:sz w:val="28"/>
          <w:szCs w:val="28"/>
          <w:lang w:val="uk-UA"/>
        </w:rPr>
        <w:t xml:space="preserve">внесення змін до 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«Програми  утримання та ремонту автомобільних доріг  загального  користування державного </w:t>
      </w:r>
      <w:r w:rsidR="00A02792">
        <w:rPr>
          <w:rFonts w:ascii="Century" w:hAnsi="Century"/>
          <w:b/>
          <w:sz w:val="28"/>
          <w:szCs w:val="28"/>
          <w:lang w:val="uk-UA"/>
        </w:rPr>
        <w:t xml:space="preserve">та місцевого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 w:rsidR="00251817">
        <w:rPr>
          <w:rFonts w:ascii="Century" w:hAnsi="Century"/>
          <w:b/>
          <w:sz w:val="28"/>
          <w:szCs w:val="28"/>
          <w:lang w:val="uk-UA"/>
        </w:rPr>
        <w:t>3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  <w:r w:rsidR="00AE2E51">
        <w:rPr>
          <w:rFonts w:ascii="Century" w:hAnsi="Century"/>
          <w:b/>
          <w:sz w:val="28"/>
          <w:szCs w:val="28"/>
          <w:lang w:val="uk-UA"/>
        </w:rPr>
        <w:t>"</w:t>
      </w:r>
    </w:p>
    <w:p w14:paraId="424D06FB" w14:textId="77777777" w:rsidR="002729A1" w:rsidRPr="00CD2E98" w:rsidRDefault="002729A1" w:rsidP="002729A1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  <w:lang w:val="uk-UA"/>
        </w:rPr>
      </w:pPr>
    </w:p>
    <w:bookmarkEnd w:id="0"/>
    <w:bookmarkEnd w:id="1"/>
    <w:bookmarkEnd w:id="2"/>
    <w:p w14:paraId="2011A360" w14:textId="362CDBF0" w:rsidR="008A02FB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/>
        </w:rPr>
        <w:t>Заслухавши та обговоривши</w:t>
      </w:r>
      <w:r w:rsidR="00916E07">
        <w:rPr>
          <w:rFonts w:ascii="Century" w:hAnsi="Century"/>
          <w:sz w:val="28"/>
          <w:szCs w:val="28"/>
          <w:lang w:val="uk-UA"/>
        </w:rPr>
        <w:t xml:space="preserve"> зміни до </w:t>
      </w:r>
      <w:r w:rsidRPr="00CD2E98">
        <w:rPr>
          <w:rFonts w:ascii="Century" w:hAnsi="Century"/>
          <w:sz w:val="28"/>
          <w:szCs w:val="28"/>
          <w:lang w:val="uk-UA"/>
        </w:rPr>
        <w:t xml:space="preserve"> «Програм</w:t>
      </w:r>
      <w:r w:rsidR="00916E07">
        <w:rPr>
          <w:rFonts w:ascii="Century" w:hAnsi="Century"/>
          <w:sz w:val="28"/>
          <w:szCs w:val="28"/>
          <w:lang w:val="uk-UA"/>
        </w:rPr>
        <w:t>и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B74205" w:rsidRPr="00CD2E98">
        <w:rPr>
          <w:rFonts w:ascii="Century" w:hAnsi="Century"/>
          <w:sz w:val="28"/>
          <w:szCs w:val="28"/>
          <w:lang w:val="uk-UA"/>
        </w:rPr>
        <w:t>державного</w:t>
      </w:r>
      <w:r w:rsidR="00A02792">
        <w:rPr>
          <w:rFonts w:ascii="Century" w:hAnsi="Century"/>
          <w:sz w:val="28"/>
          <w:szCs w:val="28"/>
          <w:lang w:val="uk-UA"/>
        </w:rPr>
        <w:t xml:space="preserve"> та місцевого значення</w:t>
      </w:r>
      <w:r w:rsidR="003A6CA5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8134FA">
        <w:rPr>
          <w:rFonts w:ascii="Century" w:hAnsi="Century"/>
          <w:sz w:val="28"/>
          <w:szCs w:val="28"/>
          <w:lang w:val="uk-UA"/>
        </w:rPr>
        <w:t>3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 xml:space="preserve">", </w:t>
      </w:r>
      <w:r w:rsidR="00370C5C" w:rsidRPr="00CD2E98">
        <w:rPr>
          <w:rFonts w:ascii="Century" w:hAnsi="Century"/>
          <w:sz w:val="28"/>
          <w:szCs w:val="28"/>
          <w:lang w:val="uk-UA"/>
        </w:rPr>
        <w:t>враховуючи пропозиції</w:t>
      </w:r>
      <w:r w:rsidR="003A6CA5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 xml:space="preserve">, </w:t>
      </w:r>
      <w:r w:rsidR="000D1724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міська рада</w:t>
      </w:r>
    </w:p>
    <w:p w14:paraId="5FB56BB2" w14:textId="77777777" w:rsidR="00791EAE" w:rsidRPr="00CD2E98" w:rsidRDefault="00791EAE" w:rsidP="00032187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4DF172FD" w14:textId="77777777" w:rsidR="008A02FB" w:rsidRPr="00CD2E98" w:rsidRDefault="008A02FB" w:rsidP="000D1724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791EAE">
        <w:rPr>
          <w:rFonts w:ascii="Century" w:hAnsi="Century"/>
          <w:b/>
          <w:sz w:val="28"/>
          <w:szCs w:val="28"/>
          <w:lang w:val="uk-UA" w:eastAsia="uk-UA"/>
        </w:rPr>
        <w:t>ИРІШИЛА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:</w:t>
      </w:r>
    </w:p>
    <w:p w14:paraId="42D54042" w14:textId="6294BB52" w:rsidR="000C3000" w:rsidRPr="00CD2E98" w:rsidRDefault="000C3000" w:rsidP="003A6CA5">
      <w:pPr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916E07">
        <w:rPr>
          <w:rFonts w:ascii="Century" w:hAnsi="Century"/>
          <w:sz w:val="28"/>
          <w:szCs w:val="28"/>
          <w:lang w:val="uk-UA" w:eastAsia="uk-UA"/>
        </w:rPr>
        <w:t xml:space="preserve">Внести зміни до 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«Програм</w:t>
      </w:r>
      <w:r w:rsidR="00916E07">
        <w:rPr>
          <w:rFonts w:ascii="Century" w:hAnsi="Century"/>
          <w:sz w:val="28"/>
          <w:szCs w:val="28"/>
          <w:lang w:val="uk-UA" w:eastAsia="uk-UA"/>
        </w:rPr>
        <w:t>и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 користування</w:t>
      </w:r>
      <w:r w:rsidR="00916E07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</w:t>
      </w:r>
      <w:r w:rsidR="00A02792">
        <w:rPr>
          <w:rFonts w:ascii="Century" w:hAnsi="Century"/>
          <w:sz w:val="28"/>
          <w:szCs w:val="28"/>
          <w:lang w:val="uk-UA"/>
        </w:rPr>
        <w:t>та місцевого</w:t>
      </w:r>
      <w:r w:rsidR="00770216">
        <w:rPr>
          <w:rFonts w:ascii="Century" w:hAnsi="Century"/>
          <w:sz w:val="28"/>
          <w:szCs w:val="28"/>
          <w:lang w:val="uk-UA"/>
        </w:rPr>
        <w:t xml:space="preserve"> 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8134FA">
        <w:rPr>
          <w:rFonts w:ascii="Century" w:hAnsi="Century"/>
          <w:sz w:val="28"/>
          <w:szCs w:val="28"/>
          <w:lang w:val="uk-UA"/>
        </w:rPr>
        <w:t>3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3A6CA5">
        <w:rPr>
          <w:rFonts w:ascii="Century" w:hAnsi="Century"/>
          <w:sz w:val="28"/>
          <w:szCs w:val="28"/>
          <w:lang w:val="uk-UA"/>
        </w:rPr>
        <w:t xml:space="preserve">, </w:t>
      </w:r>
      <w:r w:rsidR="00916E07">
        <w:rPr>
          <w:rFonts w:ascii="Century" w:hAnsi="Century"/>
          <w:sz w:val="28"/>
          <w:szCs w:val="28"/>
          <w:lang w:val="uk-UA"/>
        </w:rPr>
        <w:t xml:space="preserve">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0A0EF07B" w14:textId="1A069815" w:rsidR="008A02FB" w:rsidRDefault="000C3000" w:rsidP="003E5F5D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proofErr w:type="spellStart"/>
      <w:r w:rsidR="00497C4E">
        <w:rPr>
          <w:rFonts w:ascii="Century" w:hAnsi="Century"/>
          <w:sz w:val="28"/>
          <w:szCs w:val="28"/>
          <w:lang w:val="uk-UA" w:eastAsia="uk-UA"/>
        </w:rPr>
        <w:t>гол.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В</w:t>
      </w:r>
      <w:proofErr w:type="spellEnd"/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Пуцило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</w:t>
      </w:r>
      <w:r w:rsidR="00BD71F1">
        <w:rPr>
          <w:rFonts w:ascii="Century" w:hAnsi="Century"/>
          <w:sz w:val="28"/>
          <w:szCs w:val="28"/>
          <w:lang w:val="uk-UA" w:eastAsia="uk-UA"/>
        </w:rPr>
        <w:t xml:space="preserve">              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proofErr w:type="spellStart"/>
      <w:r w:rsidR="00497C4E">
        <w:rPr>
          <w:rFonts w:ascii="Century" w:hAnsi="Century"/>
          <w:sz w:val="28"/>
          <w:szCs w:val="28"/>
          <w:lang w:val="uk-UA" w:eastAsia="uk-UA"/>
        </w:rPr>
        <w:t>гол.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І</w:t>
      </w:r>
      <w:proofErr w:type="spellEnd"/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55F28B12" w14:textId="77777777" w:rsidR="00BD71F1" w:rsidRDefault="00916E07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  <w:r>
        <w:rPr>
          <w:rFonts w:ascii="Century" w:hAnsi="Century"/>
          <w:b/>
          <w:bCs/>
          <w:sz w:val="28"/>
          <w:szCs w:val="28"/>
          <w:lang w:val="uk-UA" w:eastAsia="uk-UA"/>
        </w:rPr>
        <w:t xml:space="preserve"> </w:t>
      </w:r>
    </w:p>
    <w:p w14:paraId="47A0558F" w14:textId="77777777" w:rsidR="006F66D2" w:rsidRDefault="006F66D2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D7DBD83" w14:textId="13A180FF"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6F66D2">
        <w:rPr>
          <w:rFonts w:ascii="Century" w:hAnsi="Century"/>
          <w:b/>
          <w:bCs/>
          <w:sz w:val="28"/>
          <w:szCs w:val="28"/>
          <w:lang w:val="en-US" w:eastAsia="uk-UA"/>
        </w:rPr>
        <w:t xml:space="preserve">  </w:t>
      </w:r>
      <w:r w:rsidR="008A0582">
        <w:rPr>
          <w:rFonts w:ascii="Century" w:hAnsi="Century"/>
          <w:b/>
          <w:bCs/>
          <w:sz w:val="28"/>
          <w:szCs w:val="28"/>
          <w:lang w:val="uk-UA" w:eastAsia="uk-UA"/>
        </w:rPr>
        <w:t xml:space="preserve">  </w:t>
      </w:r>
      <w:r w:rsidR="00BD71F1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 </w:t>
      </w:r>
      <w:r w:rsidR="008A0582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</w:p>
    <w:p w14:paraId="2140261D" w14:textId="77777777" w:rsidR="003A61E5" w:rsidRPr="003A61E5" w:rsidRDefault="00032187" w:rsidP="003A61E5">
      <w:pPr>
        <w:ind w:left="4678" w:right="36"/>
        <w:rPr>
          <w:rFonts w:ascii="Century" w:hAnsi="Century"/>
          <w:sz w:val="28"/>
          <w:szCs w:val="28"/>
        </w:rPr>
      </w:pPr>
      <w:r w:rsidRPr="00CD2E98">
        <w:rPr>
          <w:rFonts w:ascii="Century" w:hAnsi="Century"/>
          <w:b/>
          <w:bCs/>
          <w:sz w:val="28"/>
          <w:szCs w:val="28"/>
          <w:lang w:val="uk-UA"/>
        </w:rPr>
        <w:br w:type="page"/>
      </w:r>
      <w:bookmarkStart w:id="3" w:name="_Hlk130288335"/>
      <w:proofErr w:type="spellStart"/>
      <w:r w:rsidR="003A61E5" w:rsidRPr="003A61E5">
        <w:rPr>
          <w:rFonts w:ascii="Century" w:hAnsi="Century"/>
          <w:sz w:val="28"/>
          <w:szCs w:val="28"/>
        </w:rPr>
        <w:lastRenderedPageBreak/>
        <w:t>Додаток</w:t>
      </w:r>
      <w:proofErr w:type="spellEnd"/>
    </w:p>
    <w:p w14:paraId="3502DDFC" w14:textId="77777777" w:rsidR="003A61E5" w:rsidRPr="003A61E5" w:rsidRDefault="003A61E5" w:rsidP="003A61E5">
      <w:pPr>
        <w:ind w:left="4678" w:right="-284"/>
        <w:rPr>
          <w:rFonts w:ascii="Century" w:hAnsi="Century"/>
          <w:sz w:val="28"/>
          <w:szCs w:val="28"/>
        </w:rPr>
      </w:pPr>
      <w:r w:rsidRPr="003A61E5">
        <w:rPr>
          <w:rFonts w:ascii="Century" w:hAnsi="Century"/>
          <w:sz w:val="28"/>
          <w:szCs w:val="28"/>
        </w:rPr>
        <w:t xml:space="preserve">до </w:t>
      </w:r>
      <w:proofErr w:type="spellStart"/>
      <w:r w:rsidRPr="003A61E5">
        <w:rPr>
          <w:rFonts w:ascii="Century" w:hAnsi="Century"/>
          <w:sz w:val="28"/>
          <w:szCs w:val="28"/>
        </w:rPr>
        <w:t>рішення</w:t>
      </w:r>
      <w:proofErr w:type="spellEnd"/>
      <w:r w:rsidRPr="003A61E5">
        <w:rPr>
          <w:rFonts w:ascii="Century" w:hAnsi="Century"/>
          <w:sz w:val="28"/>
          <w:szCs w:val="28"/>
        </w:rPr>
        <w:t xml:space="preserve"> </w:t>
      </w:r>
      <w:proofErr w:type="spellStart"/>
      <w:r w:rsidRPr="003A61E5">
        <w:rPr>
          <w:rFonts w:ascii="Century" w:hAnsi="Century"/>
          <w:sz w:val="28"/>
          <w:szCs w:val="28"/>
        </w:rPr>
        <w:t>сесії</w:t>
      </w:r>
      <w:proofErr w:type="spellEnd"/>
      <w:r w:rsidRPr="003A61E5">
        <w:rPr>
          <w:rFonts w:ascii="Century" w:hAnsi="Century"/>
          <w:sz w:val="28"/>
          <w:szCs w:val="28"/>
        </w:rPr>
        <w:t xml:space="preserve"> </w:t>
      </w:r>
      <w:proofErr w:type="spellStart"/>
      <w:r w:rsidRPr="003A61E5">
        <w:rPr>
          <w:rFonts w:ascii="Century" w:hAnsi="Century"/>
          <w:sz w:val="28"/>
          <w:szCs w:val="28"/>
        </w:rPr>
        <w:t>Городоцької</w:t>
      </w:r>
      <w:proofErr w:type="spellEnd"/>
      <w:r w:rsidRPr="003A61E5">
        <w:rPr>
          <w:rFonts w:ascii="Century" w:hAnsi="Century"/>
          <w:sz w:val="28"/>
          <w:szCs w:val="28"/>
        </w:rPr>
        <w:t xml:space="preserve"> </w:t>
      </w:r>
      <w:r w:rsidRPr="003A61E5">
        <w:rPr>
          <w:rFonts w:ascii="Century" w:hAnsi="Century"/>
          <w:sz w:val="28"/>
          <w:szCs w:val="28"/>
          <w:lang w:val="en-US"/>
        </w:rPr>
        <w:t xml:space="preserve">                           </w:t>
      </w:r>
      <w:proofErr w:type="spellStart"/>
      <w:r w:rsidRPr="003A61E5">
        <w:rPr>
          <w:rFonts w:ascii="Century" w:hAnsi="Century"/>
          <w:sz w:val="28"/>
          <w:szCs w:val="28"/>
        </w:rPr>
        <w:t>міської</w:t>
      </w:r>
      <w:proofErr w:type="spellEnd"/>
      <w:r w:rsidRPr="003A61E5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3A61E5">
        <w:rPr>
          <w:rFonts w:ascii="Century" w:hAnsi="Century"/>
          <w:sz w:val="28"/>
          <w:szCs w:val="28"/>
        </w:rPr>
        <w:t>Львівської</w:t>
      </w:r>
      <w:proofErr w:type="spellEnd"/>
      <w:r w:rsidRPr="003A61E5">
        <w:rPr>
          <w:rFonts w:ascii="Century" w:hAnsi="Century"/>
          <w:sz w:val="28"/>
          <w:szCs w:val="28"/>
        </w:rPr>
        <w:t xml:space="preserve"> області       </w:t>
      </w:r>
      <w:proofErr w:type="spellStart"/>
      <w:r w:rsidRPr="003A61E5">
        <w:rPr>
          <w:rFonts w:ascii="Century" w:hAnsi="Century"/>
          <w:sz w:val="28"/>
          <w:szCs w:val="28"/>
        </w:rPr>
        <w:t>від</w:t>
      </w:r>
      <w:proofErr w:type="spellEnd"/>
      <w:r w:rsidRPr="003A61E5">
        <w:rPr>
          <w:rFonts w:ascii="Century" w:hAnsi="Century"/>
          <w:sz w:val="28"/>
          <w:szCs w:val="28"/>
        </w:rPr>
        <w:t xml:space="preserve"> </w:t>
      </w:r>
      <w:proofErr w:type="gramStart"/>
      <w:r w:rsidRPr="003A61E5">
        <w:rPr>
          <w:rFonts w:ascii="Century" w:hAnsi="Century"/>
          <w:sz w:val="28"/>
          <w:szCs w:val="28"/>
        </w:rPr>
        <w:t>21.09.2023  №</w:t>
      </w:r>
      <w:proofErr w:type="gramEnd"/>
    </w:p>
    <w:p w14:paraId="4A0ACFE8" w14:textId="77777777" w:rsidR="003A61E5" w:rsidRPr="003A61E5" w:rsidRDefault="003A61E5" w:rsidP="003A61E5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  <w:sz w:val="28"/>
          <w:szCs w:val="28"/>
        </w:rPr>
      </w:pPr>
      <w:r w:rsidRPr="003A61E5">
        <w:rPr>
          <w:rFonts w:ascii="Century" w:hAnsi="Century"/>
          <w:sz w:val="28"/>
          <w:szCs w:val="28"/>
        </w:rPr>
        <w:t xml:space="preserve">                                                                                                                  </w:t>
      </w:r>
    </w:p>
    <w:p w14:paraId="7862B982" w14:textId="2B699F6F" w:rsidR="004C1C23" w:rsidRPr="003A61E5" w:rsidRDefault="004C1C23" w:rsidP="003A61E5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  <w:bookmarkStart w:id="4" w:name="_GoBack"/>
      <w:bookmarkEnd w:id="4"/>
    </w:p>
    <w:p w14:paraId="7E73B020" w14:textId="12C95A24" w:rsidR="004C1C23" w:rsidRPr="00CD2E98" w:rsidRDefault="004C1C23" w:rsidP="004C1C23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Завдання та заходи </w:t>
      </w:r>
      <w:r w:rsidR="00F01521">
        <w:rPr>
          <w:rFonts w:ascii="Century" w:hAnsi="Century"/>
          <w:b/>
          <w:sz w:val="28"/>
          <w:szCs w:val="28"/>
          <w:lang w:val="uk-UA"/>
        </w:rPr>
        <w:t xml:space="preserve">до </w:t>
      </w:r>
      <w:r w:rsidRPr="00CD2E98">
        <w:rPr>
          <w:rFonts w:ascii="Century" w:hAnsi="Century"/>
          <w:b/>
          <w:sz w:val="28"/>
          <w:szCs w:val="28"/>
          <w:lang w:val="uk-UA"/>
        </w:rPr>
        <w:t>Програми розвитку</w:t>
      </w:r>
    </w:p>
    <w:p w14:paraId="3738BE3A" w14:textId="77777777" w:rsidR="004C1C23" w:rsidRPr="00CD2E98" w:rsidRDefault="004C1C23" w:rsidP="004C1C23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автомобільних доріг загального користування </w:t>
      </w:r>
      <w:r>
        <w:rPr>
          <w:rFonts w:ascii="Century" w:hAnsi="Century"/>
          <w:b/>
          <w:sz w:val="28"/>
          <w:szCs w:val="28"/>
          <w:lang w:val="uk-UA"/>
        </w:rPr>
        <w:t xml:space="preserve"> державного та місцевого значення </w:t>
      </w:r>
      <w:r w:rsidRPr="00CD2E98">
        <w:rPr>
          <w:rFonts w:ascii="Century" w:hAnsi="Century"/>
          <w:b/>
          <w:sz w:val="28"/>
          <w:szCs w:val="28"/>
          <w:lang w:val="uk-UA"/>
        </w:rPr>
        <w:t>Львівської області на території Городоцької міської ради 202</w:t>
      </w:r>
      <w:r>
        <w:rPr>
          <w:rFonts w:ascii="Century" w:hAnsi="Century"/>
          <w:b/>
          <w:sz w:val="28"/>
          <w:szCs w:val="28"/>
          <w:lang w:val="uk-UA"/>
        </w:rPr>
        <w:t>3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694"/>
        <w:gridCol w:w="1701"/>
        <w:gridCol w:w="1701"/>
      </w:tblGrid>
      <w:tr w:rsidR="004C1C23" w:rsidRPr="00CD2E98" w14:paraId="591BE7CC" w14:textId="77777777" w:rsidTr="000F61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681A0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7A6B3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2F71E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F2ECA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2BCA5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Обсяги фінансування місцевого бюджету, грн</w:t>
            </w:r>
          </w:p>
        </w:tc>
      </w:tr>
      <w:tr w:rsidR="004C1C23" w:rsidRPr="00CD2E98" w14:paraId="19F2B362" w14:textId="77777777" w:rsidTr="000F61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85F7E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42B34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A6035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97D75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EF826" w14:textId="77777777" w:rsidR="004C1C23" w:rsidRPr="005541A3" w:rsidRDefault="004C1C23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</w:p>
        </w:tc>
      </w:tr>
      <w:tr w:rsidR="004C1C23" w:rsidRPr="00CD2E98" w14:paraId="1F089756" w14:textId="77777777" w:rsidTr="005541A3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86788" w14:textId="77777777" w:rsidR="004C1C23" w:rsidRPr="005541A3" w:rsidRDefault="004C1C23" w:rsidP="00803FB5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Завдання №1 Забезпечення проведення ремонту об’єктів транспортної інфраструктури</w:t>
            </w:r>
          </w:p>
        </w:tc>
      </w:tr>
      <w:tr w:rsidR="004C1C23" w:rsidRPr="00CD2E98" w14:paraId="21A04719" w14:textId="77777777" w:rsidTr="005541A3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0A340" w14:textId="094D5E85" w:rsidR="005541A3" w:rsidRPr="005541A3" w:rsidRDefault="004C1C23" w:rsidP="005541A3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Захід №1</w:t>
            </w:r>
            <w:r w:rsidR="005541A3"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r w:rsidR="005541A3">
              <w:rPr>
                <w:rFonts w:ascii="Century" w:hAnsi="Century"/>
                <w:b/>
                <w:sz w:val="28"/>
                <w:szCs w:val="28"/>
                <w:lang w:val="uk-UA"/>
              </w:rPr>
              <w:t>«</w:t>
            </w:r>
            <w:r w:rsidR="005541A3"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Капітальний ремонт автомобільної дороги загального користування державного значення М-11 Львів – Шегині (Південний об’їзд м. Городка) на ділянці км 0+000 – км 5+300, Львівська область» </w:t>
            </w:r>
          </w:p>
          <w:p w14:paraId="27A28A4C" w14:textId="23C38E9E" w:rsidR="004C1C23" w:rsidRPr="005541A3" w:rsidRDefault="005541A3" w:rsidP="005541A3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  <w:r w:rsidR="004C1C23"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(на умовах </w:t>
            </w:r>
            <w:proofErr w:type="spellStart"/>
            <w:r w:rsidR="004C1C23"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>співфінасування</w:t>
            </w:r>
            <w:proofErr w:type="spellEnd"/>
            <w:r w:rsidR="004C1C23" w:rsidRPr="005541A3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проектних робіт на договірних засадах)</w:t>
            </w:r>
          </w:p>
        </w:tc>
      </w:tr>
      <w:tr w:rsidR="004C1C23" w:rsidRPr="00CD2E98" w14:paraId="3B70D847" w14:textId="77777777" w:rsidTr="000F61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45A7C" w14:textId="77777777" w:rsidR="004C1C23" w:rsidRPr="005541A3" w:rsidRDefault="004C1C23" w:rsidP="00803FB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FF6B4" w14:textId="4D48AE50" w:rsidR="004C1C23" w:rsidRPr="005541A3" w:rsidRDefault="005541A3" w:rsidP="00803FB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sz w:val="28"/>
                <w:szCs w:val="28"/>
                <w:lang w:val="uk-UA"/>
              </w:rPr>
              <w:t>М-11 Львів – Шегині (Південний об’їзд         м. Городка) на ділянці км 0+000 – км 5+300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81EF3" w14:textId="77777777" w:rsidR="004C1C23" w:rsidRPr="005541A3" w:rsidRDefault="004C1C23" w:rsidP="00803FB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області, Служба автомобільних доріг у Львівській області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815AA" w14:textId="77777777" w:rsidR="004C1C23" w:rsidRPr="005541A3" w:rsidRDefault="004C1C23" w:rsidP="00803FB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5541A3">
              <w:rPr>
                <w:rFonts w:ascii="Century" w:hAnsi="Century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3D5E0" w14:textId="4195A826" w:rsidR="004C1C23" w:rsidRPr="005541A3" w:rsidRDefault="000F618F" w:rsidP="00803FB5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+</w:t>
            </w:r>
            <w:r w:rsidR="004C1C23" w:rsidRPr="005541A3">
              <w:rPr>
                <w:rFonts w:ascii="Century" w:hAnsi="Century"/>
                <w:sz w:val="28"/>
                <w:szCs w:val="28"/>
                <w:lang w:val="uk-UA"/>
              </w:rPr>
              <w:t>150 000</w:t>
            </w:r>
          </w:p>
        </w:tc>
      </w:tr>
      <w:tr w:rsidR="000E13FD" w:rsidRPr="000E13FD" w14:paraId="6EC1EE3F" w14:textId="77777777" w:rsidTr="000F618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B75E6" w14:textId="77777777" w:rsidR="000E13FD" w:rsidRPr="000E13FD" w:rsidRDefault="000E13FD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6C32F" w14:textId="0CEFBAA8" w:rsidR="000E13FD" w:rsidRPr="000E13FD" w:rsidRDefault="000E13FD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0E13FD">
              <w:rPr>
                <w:rFonts w:ascii="Century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AB89D" w14:textId="77777777" w:rsidR="000E13FD" w:rsidRPr="000E13FD" w:rsidRDefault="000E13FD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575E" w14:textId="77777777" w:rsidR="000E13FD" w:rsidRPr="000E13FD" w:rsidRDefault="000E13FD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9A669" w14:textId="5F4A730D" w:rsidR="000E13FD" w:rsidRPr="000E13FD" w:rsidRDefault="000E13FD" w:rsidP="00803FB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0E13FD">
              <w:rPr>
                <w:rFonts w:ascii="Century" w:hAnsi="Century"/>
                <w:b/>
                <w:sz w:val="28"/>
                <w:szCs w:val="28"/>
                <w:lang w:val="uk-UA"/>
              </w:rPr>
              <w:t>150 000</w:t>
            </w:r>
          </w:p>
        </w:tc>
      </w:tr>
    </w:tbl>
    <w:p w14:paraId="60DDC66C" w14:textId="77777777" w:rsidR="006F66D2" w:rsidRPr="000E13FD" w:rsidRDefault="006F66D2" w:rsidP="006F66D2">
      <w:pPr>
        <w:ind w:hanging="426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6B26047" w14:textId="083E80BF" w:rsidR="004C1C23" w:rsidRPr="006F66D2" w:rsidRDefault="004C1C23" w:rsidP="006F66D2">
      <w:pPr>
        <w:ind w:hanging="426"/>
        <w:jc w:val="both"/>
        <w:rPr>
          <w:rFonts w:ascii="Century" w:hAnsi="Century"/>
          <w:b/>
          <w:sz w:val="28"/>
          <w:szCs w:val="28"/>
          <w:lang w:val="uk-UA"/>
        </w:rPr>
      </w:pPr>
      <w:r w:rsidRPr="006F66D2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Pr="006F66D2">
        <w:rPr>
          <w:rFonts w:ascii="Century" w:hAnsi="Century"/>
          <w:b/>
          <w:sz w:val="28"/>
          <w:szCs w:val="28"/>
          <w:lang w:val="uk-UA"/>
        </w:rPr>
        <w:tab/>
      </w:r>
      <w:r w:rsidRPr="006F66D2">
        <w:rPr>
          <w:rFonts w:ascii="Century" w:hAnsi="Century"/>
          <w:b/>
          <w:sz w:val="28"/>
          <w:szCs w:val="28"/>
          <w:lang w:val="uk-UA"/>
        </w:rPr>
        <w:tab/>
      </w:r>
      <w:r w:rsidRPr="006F66D2">
        <w:rPr>
          <w:rFonts w:ascii="Century" w:hAnsi="Century"/>
          <w:b/>
          <w:sz w:val="28"/>
          <w:szCs w:val="28"/>
          <w:lang w:val="uk-UA"/>
        </w:rPr>
        <w:tab/>
      </w:r>
      <w:r w:rsidRPr="006F66D2">
        <w:rPr>
          <w:rFonts w:ascii="Century" w:hAnsi="Century"/>
          <w:b/>
          <w:sz w:val="28"/>
          <w:szCs w:val="28"/>
          <w:lang w:val="uk-UA"/>
        </w:rPr>
        <w:tab/>
      </w:r>
      <w:r w:rsidRPr="006F66D2">
        <w:rPr>
          <w:rFonts w:ascii="Century" w:hAnsi="Century"/>
          <w:b/>
          <w:sz w:val="28"/>
          <w:szCs w:val="28"/>
          <w:lang w:val="uk-UA"/>
        </w:rPr>
        <w:tab/>
        <w:t xml:space="preserve">            </w:t>
      </w:r>
      <w:r w:rsidR="006F66D2" w:rsidRPr="006F66D2">
        <w:rPr>
          <w:rFonts w:ascii="Century" w:hAnsi="Century"/>
          <w:b/>
          <w:sz w:val="28"/>
          <w:szCs w:val="28"/>
          <w:lang w:val="en-US"/>
        </w:rPr>
        <w:t xml:space="preserve">             </w:t>
      </w:r>
      <w:r w:rsidRPr="006F66D2">
        <w:rPr>
          <w:rFonts w:ascii="Century" w:hAnsi="Century"/>
          <w:b/>
          <w:sz w:val="28"/>
          <w:szCs w:val="28"/>
          <w:lang w:val="uk-UA"/>
        </w:rPr>
        <w:t xml:space="preserve">  Микола ЛУПІЙ</w:t>
      </w:r>
      <w:bookmarkEnd w:id="3"/>
    </w:p>
    <w:sectPr w:rsidR="004C1C23" w:rsidRPr="006F66D2" w:rsidSect="00BD71F1">
      <w:footerReference w:type="default" r:id="rId9"/>
      <w:pgSz w:w="11906" w:h="16838"/>
      <w:pgMar w:top="1134" w:right="849" w:bottom="567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B4B41" w14:textId="77777777" w:rsidR="00163154" w:rsidRDefault="00163154">
      <w:r>
        <w:separator/>
      </w:r>
    </w:p>
  </w:endnote>
  <w:endnote w:type="continuationSeparator" w:id="0">
    <w:p w14:paraId="47CAEA92" w14:textId="77777777" w:rsidR="00163154" w:rsidRDefault="0016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Segoe UI"/>
    <w:charset w:val="00"/>
    <w:family w:val="swiss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1D97F" w14:textId="77777777" w:rsidR="00037218" w:rsidRDefault="0003721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7D7B7" w14:textId="77777777" w:rsidR="00163154" w:rsidRDefault="00163154">
      <w:r>
        <w:separator/>
      </w:r>
    </w:p>
  </w:footnote>
  <w:footnote w:type="continuationSeparator" w:id="0">
    <w:p w14:paraId="02165B83" w14:textId="77777777" w:rsidR="00163154" w:rsidRDefault="00163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9F13903"/>
    <w:multiLevelType w:val="hybridMultilevel"/>
    <w:tmpl w:val="4F3AF8F4"/>
    <w:lvl w:ilvl="0" w:tplc="5B96E956">
      <w:start w:val="2023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6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8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1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5"/>
  </w:num>
  <w:num w:numId="11">
    <w:abstractNumId w:val="27"/>
  </w:num>
  <w:num w:numId="12">
    <w:abstractNumId w:val="16"/>
  </w:num>
  <w:num w:numId="13">
    <w:abstractNumId w:val="30"/>
  </w:num>
  <w:num w:numId="14">
    <w:abstractNumId w:val="31"/>
  </w:num>
  <w:num w:numId="15">
    <w:abstractNumId w:val="10"/>
  </w:num>
  <w:num w:numId="16">
    <w:abstractNumId w:val="40"/>
  </w:num>
  <w:num w:numId="17">
    <w:abstractNumId w:val="36"/>
  </w:num>
  <w:num w:numId="18">
    <w:abstractNumId w:val="23"/>
  </w:num>
  <w:num w:numId="19">
    <w:abstractNumId w:val="20"/>
  </w:num>
  <w:num w:numId="20">
    <w:abstractNumId w:val="24"/>
  </w:num>
  <w:num w:numId="21">
    <w:abstractNumId w:val="26"/>
  </w:num>
  <w:num w:numId="22">
    <w:abstractNumId w:val="32"/>
  </w:num>
  <w:num w:numId="23">
    <w:abstractNumId w:val="12"/>
  </w:num>
  <w:num w:numId="24">
    <w:abstractNumId w:val="14"/>
  </w:num>
  <w:num w:numId="25">
    <w:abstractNumId w:val="28"/>
  </w:num>
  <w:num w:numId="26">
    <w:abstractNumId w:val="22"/>
  </w:num>
  <w:num w:numId="27">
    <w:abstractNumId w:val="29"/>
  </w:num>
  <w:num w:numId="28">
    <w:abstractNumId w:val="9"/>
  </w:num>
  <w:num w:numId="29">
    <w:abstractNumId w:val="34"/>
  </w:num>
  <w:num w:numId="30">
    <w:abstractNumId w:val="15"/>
  </w:num>
  <w:num w:numId="31">
    <w:abstractNumId w:val="33"/>
  </w:num>
  <w:num w:numId="32">
    <w:abstractNumId w:val="42"/>
  </w:num>
  <w:num w:numId="33">
    <w:abstractNumId w:val="17"/>
  </w:num>
  <w:num w:numId="34">
    <w:abstractNumId w:val="21"/>
  </w:num>
  <w:num w:numId="35">
    <w:abstractNumId w:val="13"/>
  </w:num>
  <w:num w:numId="36">
    <w:abstractNumId w:val="39"/>
  </w:num>
  <w:num w:numId="37">
    <w:abstractNumId w:val="38"/>
  </w:num>
  <w:num w:numId="38">
    <w:abstractNumId w:val="11"/>
  </w:num>
  <w:num w:numId="39">
    <w:abstractNumId w:val="37"/>
  </w:num>
  <w:num w:numId="40">
    <w:abstractNumId w:val="41"/>
  </w:num>
  <w:num w:numId="41">
    <w:abstractNumId w:val="35"/>
  </w:num>
  <w:num w:numId="42">
    <w:abstractNumId w:val="18"/>
  </w:num>
  <w:num w:numId="43">
    <w:abstractNumId w:val="3"/>
    <w:lvlOverride w:ilvl="0">
      <w:startOverride w:val="1"/>
    </w:lvlOverride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2187"/>
    <w:rsid w:val="00033932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340E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9591C"/>
    <w:rsid w:val="000A1F2D"/>
    <w:rsid w:val="000A2E54"/>
    <w:rsid w:val="000B2DC8"/>
    <w:rsid w:val="000B33C0"/>
    <w:rsid w:val="000B48BC"/>
    <w:rsid w:val="000B57F3"/>
    <w:rsid w:val="000C13DA"/>
    <w:rsid w:val="000C2978"/>
    <w:rsid w:val="000C3000"/>
    <w:rsid w:val="000C7CEC"/>
    <w:rsid w:val="000D0454"/>
    <w:rsid w:val="000D1724"/>
    <w:rsid w:val="000D3024"/>
    <w:rsid w:val="000D450B"/>
    <w:rsid w:val="000D50B4"/>
    <w:rsid w:val="000D6DCE"/>
    <w:rsid w:val="000E0A15"/>
    <w:rsid w:val="000E13FD"/>
    <w:rsid w:val="000E3A11"/>
    <w:rsid w:val="000E43D5"/>
    <w:rsid w:val="000E4A25"/>
    <w:rsid w:val="000E683E"/>
    <w:rsid w:val="000E74EE"/>
    <w:rsid w:val="000F3A6B"/>
    <w:rsid w:val="000F51E4"/>
    <w:rsid w:val="000F618F"/>
    <w:rsid w:val="00101D57"/>
    <w:rsid w:val="001025EF"/>
    <w:rsid w:val="00103B17"/>
    <w:rsid w:val="0010431B"/>
    <w:rsid w:val="00104337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532A"/>
    <w:rsid w:val="00137A0E"/>
    <w:rsid w:val="00137BAD"/>
    <w:rsid w:val="00137C28"/>
    <w:rsid w:val="001403F8"/>
    <w:rsid w:val="001410E1"/>
    <w:rsid w:val="0014164E"/>
    <w:rsid w:val="00142017"/>
    <w:rsid w:val="00142298"/>
    <w:rsid w:val="001435FB"/>
    <w:rsid w:val="0014451A"/>
    <w:rsid w:val="00144DEF"/>
    <w:rsid w:val="00147F7B"/>
    <w:rsid w:val="0015137A"/>
    <w:rsid w:val="0015177D"/>
    <w:rsid w:val="00151B53"/>
    <w:rsid w:val="00153093"/>
    <w:rsid w:val="0016306F"/>
    <w:rsid w:val="00163154"/>
    <w:rsid w:val="00163287"/>
    <w:rsid w:val="00164F87"/>
    <w:rsid w:val="001659AF"/>
    <w:rsid w:val="001706D4"/>
    <w:rsid w:val="00173730"/>
    <w:rsid w:val="001747F0"/>
    <w:rsid w:val="0017703F"/>
    <w:rsid w:val="00180DF4"/>
    <w:rsid w:val="00181FF6"/>
    <w:rsid w:val="0018260D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A7278"/>
    <w:rsid w:val="001B0DE1"/>
    <w:rsid w:val="001B11FD"/>
    <w:rsid w:val="001B17DB"/>
    <w:rsid w:val="001B3693"/>
    <w:rsid w:val="001B77C6"/>
    <w:rsid w:val="001C08A7"/>
    <w:rsid w:val="001C56D2"/>
    <w:rsid w:val="001C60FA"/>
    <w:rsid w:val="001C6B11"/>
    <w:rsid w:val="001D0406"/>
    <w:rsid w:val="001D1D9E"/>
    <w:rsid w:val="001D2151"/>
    <w:rsid w:val="001D2A75"/>
    <w:rsid w:val="001E082E"/>
    <w:rsid w:val="001E1B33"/>
    <w:rsid w:val="001E332A"/>
    <w:rsid w:val="001F13D8"/>
    <w:rsid w:val="001F2D54"/>
    <w:rsid w:val="001F30F5"/>
    <w:rsid w:val="001F5DD9"/>
    <w:rsid w:val="001F79A7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0D5D"/>
    <w:rsid w:val="0024361F"/>
    <w:rsid w:val="00244D97"/>
    <w:rsid w:val="00246646"/>
    <w:rsid w:val="00251817"/>
    <w:rsid w:val="00253EA7"/>
    <w:rsid w:val="002576BD"/>
    <w:rsid w:val="002605CB"/>
    <w:rsid w:val="00262DB7"/>
    <w:rsid w:val="0026370F"/>
    <w:rsid w:val="00263E90"/>
    <w:rsid w:val="00266EFA"/>
    <w:rsid w:val="002702D7"/>
    <w:rsid w:val="00270E69"/>
    <w:rsid w:val="002713A7"/>
    <w:rsid w:val="00271E34"/>
    <w:rsid w:val="002729A1"/>
    <w:rsid w:val="00277B25"/>
    <w:rsid w:val="00281B86"/>
    <w:rsid w:val="002824E8"/>
    <w:rsid w:val="00283ADB"/>
    <w:rsid w:val="00286764"/>
    <w:rsid w:val="0029283C"/>
    <w:rsid w:val="00293CAE"/>
    <w:rsid w:val="00293EF1"/>
    <w:rsid w:val="00295026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5A50"/>
    <w:rsid w:val="002C6DE3"/>
    <w:rsid w:val="002D10B7"/>
    <w:rsid w:val="002D1AA1"/>
    <w:rsid w:val="002D3B75"/>
    <w:rsid w:val="002D4622"/>
    <w:rsid w:val="002E204D"/>
    <w:rsid w:val="002E2E5B"/>
    <w:rsid w:val="002E31D8"/>
    <w:rsid w:val="002E3A30"/>
    <w:rsid w:val="002E64B2"/>
    <w:rsid w:val="002F2381"/>
    <w:rsid w:val="002F65EF"/>
    <w:rsid w:val="002F682F"/>
    <w:rsid w:val="002F6BCE"/>
    <w:rsid w:val="002F7F54"/>
    <w:rsid w:val="00300203"/>
    <w:rsid w:val="003003A0"/>
    <w:rsid w:val="00301E02"/>
    <w:rsid w:val="00304E96"/>
    <w:rsid w:val="00310720"/>
    <w:rsid w:val="00311559"/>
    <w:rsid w:val="00311C11"/>
    <w:rsid w:val="003126B1"/>
    <w:rsid w:val="00320B31"/>
    <w:rsid w:val="00322A71"/>
    <w:rsid w:val="0032499F"/>
    <w:rsid w:val="00324AD4"/>
    <w:rsid w:val="00325E4F"/>
    <w:rsid w:val="003271FA"/>
    <w:rsid w:val="00334386"/>
    <w:rsid w:val="00336897"/>
    <w:rsid w:val="00337890"/>
    <w:rsid w:val="0034077B"/>
    <w:rsid w:val="00343218"/>
    <w:rsid w:val="00344D07"/>
    <w:rsid w:val="00345E8C"/>
    <w:rsid w:val="003465D7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286"/>
    <w:rsid w:val="003927E6"/>
    <w:rsid w:val="003939CB"/>
    <w:rsid w:val="003953F1"/>
    <w:rsid w:val="00396A75"/>
    <w:rsid w:val="003A1BE7"/>
    <w:rsid w:val="003A4A03"/>
    <w:rsid w:val="003A61E5"/>
    <w:rsid w:val="003A62A3"/>
    <w:rsid w:val="003A69E4"/>
    <w:rsid w:val="003A6CA5"/>
    <w:rsid w:val="003B6299"/>
    <w:rsid w:val="003B753A"/>
    <w:rsid w:val="003C5FBC"/>
    <w:rsid w:val="003C6ACB"/>
    <w:rsid w:val="003D29EF"/>
    <w:rsid w:val="003D3778"/>
    <w:rsid w:val="003D7FCE"/>
    <w:rsid w:val="003E2319"/>
    <w:rsid w:val="003E3188"/>
    <w:rsid w:val="003E4910"/>
    <w:rsid w:val="003E5F5D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13EB8"/>
    <w:rsid w:val="00420D99"/>
    <w:rsid w:val="00423B9C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ADA"/>
    <w:rsid w:val="00466CB6"/>
    <w:rsid w:val="00472076"/>
    <w:rsid w:val="0047631D"/>
    <w:rsid w:val="00482267"/>
    <w:rsid w:val="00482E24"/>
    <w:rsid w:val="00484936"/>
    <w:rsid w:val="004914F9"/>
    <w:rsid w:val="00497312"/>
    <w:rsid w:val="00497C4E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86E"/>
    <w:rsid w:val="004C1B26"/>
    <w:rsid w:val="004C1C23"/>
    <w:rsid w:val="004C30CC"/>
    <w:rsid w:val="004C32FC"/>
    <w:rsid w:val="004C3C8A"/>
    <w:rsid w:val="004C426F"/>
    <w:rsid w:val="004C4644"/>
    <w:rsid w:val="004C57A9"/>
    <w:rsid w:val="004C68BE"/>
    <w:rsid w:val="004C73B7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8B3"/>
    <w:rsid w:val="00531A72"/>
    <w:rsid w:val="00534C72"/>
    <w:rsid w:val="00534D2C"/>
    <w:rsid w:val="0053537F"/>
    <w:rsid w:val="00537AFC"/>
    <w:rsid w:val="0054013A"/>
    <w:rsid w:val="0054389D"/>
    <w:rsid w:val="00546BD8"/>
    <w:rsid w:val="0054738C"/>
    <w:rsid w:val="00552CCD"/>
    <w:rsid w:val="005541A3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29A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1A5B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DC9"/>
    <w:rsid w:val="00672EE8"/>
    <w:rsid w:val="00672EEE"/>
    <w:rsid w:val="006773B0"/>
    <w:rsid w:val="00681011"/>
    <w:rsid w:val="00691869"/>
    <w:rsid w:val="006918B0"/>
    <w:rsid w:val="00692918"/>
    <w:rsid w:val="00694071"/>
    <w:rsid w:val="00694E94"/>
    <w:rsid w:val="00697160"/>
    <w:rsid w:val="006A6ACE"/>
    <w:rsid w:val="006B14BB"/>
    <w:rsid w:val="006B15C3"/>
    <w:rsid w:val="006B41E5"/>
    <w:rsid w:val="006B4560"/>
    <w:rsid w:val="006B47FA"/>
    <w:rsid w:val="006B75D7"/>
    <w:rsid w:val="006B7C25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66D2"/>
    <w:rsid w:val="006F735C"/>
    <w:rsid w:val="007002C6"/>
    <w:rsid w:val="00700F90"/>
    <w:rsid w:val="00703EF5"/>
    <w:rsid w:val="00704D20"/>
    <w:rsid w:val="0070574F"/>
    <w:rsid w:val="007072C1"/>
    <w:rsid w:val="007205AB"/>
    <w:rsid w:val="00721D30"/>
    <w:rsid w:val="00724342"/>
    <w:rsid w:val="0072438C"/>
    <w:rsid w:val="00724F52"/>
    <w:rsid w:val="007258B8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44D0"/>
    <w:rsid w:val="007655AD"/>
    <w:rsid w:val="00770216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91EAE"/>
    <w:rsid w:val="007A2612"/>
    <w:rsid w:val="007A329F"/>
    <w:rsid w:val="007A6E59"/>
    <w:rsid w:val="007B02B1"/>
    <w:rsid w:val="007B15D0"/>
    <w:rsid w:val="007B332D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3C6F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4FA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4D1A"/>
    <w:rsid w:val="00845864"/>
    <w:rsid w:val="0085161E"/>
    <w:rsid w:val="00852479"/>
    <w:rsid w:val="008550E0"/>
    <w:rsid w:val="008578F8"/>
    <w:rsid w:val="00862479"/>
    <w:rsid w:val="008624AB"/>
    <w:rsid w:val="00863A50"/>
    <w:rsid w:val="00865493"/>
    <w:rsid w:val="00866597"/>
    <w:rsid w:val="0087118C"/>
    <w:rsid w:val="00873707"/>
    <w:rsid w:val="008751DE"/>
    <w:rsid w:val="00876DB0"/>
    <w:rsid w:val="0088021A"/>
    <w:rsid w:val="0088024B"/>
    <w:rsid w:val="008803C3"/>
    <w:rsid w:val="00880C0F"/>
    <w:rsid w:val="00881C1A"/>
    <w:rsid w:val="0088252E"/>
    <w:rsid w:val="00882591"/>
    <w:rsid w:val="00885C59"/>
    <w:rsid w:val="0088617F"/>
    <w:rsid w:val="00886CFB"/>
    <w:rsid w:val="00886F14"/>
    <w:rsid w:val="00887BC0"/>
    <w:rsid w:val="008942B3"/>
    <w:rsid w:val="00897945"/>
    <w:rsid w:val="00897E0C"/>
    <w:rsid w:val="008A02FB"/>
    <w:rsid w:val="008A0582"/>
    <w:rsid w:val="008A1279"/>
    <w:rsid w:val="008A2172"/>
    <w:rsid w:val="008A34E4"/>
    <w:rsid w:val="008A3826"/>
    <w:rsid w:val="008A49DA"/>
    <w:rsid w:val="008B03F7"/>
    <w:rsid w:val="008B11F4"/>
    <w:rsid w:val="008B12D7"/>
    <w:rsid w:val="008B3E30"/>
    <w:rsid w:val="008B4756"/>
    <w:rsid w:val="008B4FF4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6284"/>
    <w:rsid w:val="008D7A29"/>
    <w:rsid w:val="008E1644"/>
    <w:rsid w:val="008E29F5"/>
    <w:rsid w:val="008E2FAB"/>
    <w:rsid w:val="008E4423"/>
    <w:rsid w:val="008E4873"/>
    <w:rsid w:val="008F0CA1"/>
    <w:rsid w:val="008F3928"/>
    <w:rsid w:val="008F487A"/>
    <w:rsid w:val="009022F6"/>
    <w:rsid w:val="0090551D"/>
    <w:rsid w:val="009065A3"/>
    <w:rsid w:val="00910C7A"/>
    <w:rsid w:val="009115F3"/>
    <w:rsid w:val="00916E07"/>
    <w:rsid w:val="0092093B"/>
    <w:rsid w:val="00922C5D"/>
    <w:rsid w:val="00923294"/>
    <w:rsid w:val="00931743"/>
    <w:rsid w:val="00931D13"/>
    <w:rsid w:val="00935D23"/>
    <w:rsid w:val="00937AC1"/>
    <w:rsid w:val="00940C66"/>
    <w:rsid w:val="009411B3"/>
    <w:rsid w:val="0094258F"/>
    <w:rsid w:val="009435BB"/>
    <w:rsid w:val="00943B37"/>
    <w:rsid w:val="0094419B"/>
    <w:rsid w:val="0094686F"/>
    <w:rsid w:val="00952496"/>
    <w:rsid w:val="00957505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2385"/>
    <w:rsid w:val="00983052"/>
    <w:rsid w:val="009857B8"/>
    <w:rsid w:val="009868BD"/>
    <w:rsid w:val="00993DEC"/>
    <w:rsid w:val="009945B9"/>
    <w:rsid w:val="0099609D"/>
    <w:rsid w:val="00996520"/>
    <w:rsid w:val="00996B1A"/>
    <w:rsid w:val="009A07D5"/>
    <w:rsid w:val="009A1EC7"/>
    <w:rsid w:val="009A3EBF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12C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E2733"/>
    <w:rsid w:val="009E2ECB"/>
    <w:rsid w:val="009F05D1"/>
    <w:rsid w:val="009F1909"/>
    <w:rsid w:val="009F228C"/>
    <w:rsid w:val="009F2BA1"/>
    <w:rsid w:val="009F5069"/>
    <w:rsid w:val="009F79C2"/>
    <w:rsid w:val="00A01318"/>
    <w:rsid w:val="00A017AD"/>
    <w:rsid w:val="00A01956"/>
    <w:rsid w:val="00A02792"/>
    <w:rsid w:val="00A02EC1"/>
    <w:rsid w:val="00A04332"/>
    <w:rsid w:val="00A06052"/>
    <w:rsid w:val="00A07A0D"/>
    <w:rsid w:val="00A1253C"/>
    <w:rsid w:val="00A129B9"/>
    <w:rsid w:val="00A130BD"/>
    <w:rsid w:val="00A1524E"/>
    <w:rsid w:val="00A16669"/>
    <w:rsid w:val="00A216A6"/>
    <w:rsid w:val="00A230C0"/>
    <w:rsid w:val="00A2327C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2473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0C2A"/>
    <w:rsid w:val="00AC0D74"/>
    <w:rsid w:val="00AC1ABD"/>
    <w:rsid w:val="00AC4E04"/>
    <w:rsid w:val="00AC6288"/>
    <w:rsid w:val="00AC678B"/>
    <w:rsid w:val="00AC7683"/>
    <w:rsid w:val="00AC7D3E"/>
    <w:rsid w:val="00AD1D47"/>
    <w:rsid w:val="00AD47A3"/>
    <w:rsid w:val="00AD775C"/>
    <w:rsid w:val="00AE2E51"/>
    <w:rsid w:val="00AF020E"/>
    <w:rsid w:val="00AF0459"/>
    <w:rsid w:val="00AF069C"/>
    <w:rsid w:val="00AF23EE"/>
    <w:rsid w:val="00AF2977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2E1E"/>
    <w:rsid w:val="00B23AD4"/>
    <w:rsid w:val="00B258E8"/>
    <w:rsid w:val="00B30368"/>
    <w:rsid w:val="00B3134F"/>
    <w:rsid w:val="00B33FA1"/>
    <w:rsid w:val="00B36862"/>
    <w:rsid w:val="00B3744F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3A37"/>
    <w:rsid w:val="00B74205"/>
    <w:rsid w:val="00B752A7"/>
    <w:rsid w:val="00B80AEF"/>
    <w:rsid w:val="00B80F26"/>
    <w:rsid w:val="00B846F9"/>
    <w:rsid w:val="00B85FF2"/>
    <w:rsid w:val="00B92226"/>
    <w:rsid w:val="00B93B07"/>
    <w:rsid w:val="00B951E8"/>
    <w:rsid w:val="00BA0271"/>
    <w:rsid w:val="00BA1290"/>
    <w:rsid w:val="00BA213A"/>
    <w:rsid w:val="00BA6046"/>
    <w:rsid w:val="00BA6472"/>
    <w:rsid w:val="00BB07B2"/>
    <w:rsid w:val="00BB329D"/>
    <w:rsid w:val="00BC0106"/>
    <w:rsid w:val="00BC0720"/>
    <w:rsid w:val="00BC096B"/>
    <w:rsid w:val="00BC171E"/>
    <w:rsid w:val="00BC4524"/>
    <w:rsid w:val="00BC4B5E"/>
    <w:rsid w:val="00BC5B05"/>
    <w:rsid w:val="00BC7FAE"/>
    <w:rsid w:val="00BD0459"/>
    <w:rsid w:val="00BD0797"/>
    <w:rsid w:val="00BD71F1"/>
    <w:rsid w:val="00BE48E7"/>
    <w:rsid w:val="00BE64C3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0FCC"/>
    <w:rsid w:val="00C7201A"/>
    <w:rsid w:val="00C72423"/>
    <w:rsid w:val="00C74950"/>
    <w:rsid w:val="00C75CAA"/>
    <w:rsid w:val="00C803F2"/>
    <w:rsid w:val="00C80D22"/>
    <w:rsid w:val="00C81177"/>
    <w:rsid w:val="00C847F8"/>
    <w:rsid w:val="00C856EB"/>
    <w:rsid w:val="00C85DFB"/>
    <w:rsid w:val="00C860DD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AEF"/>
    <w:rsid w:val="00CB6B9D"/>
    <w:rsid w:val="00CB6CA7"/>
    <w:rsid w:val="00CB7DB5"/>
    <w:rsid w:val="00CC18A1"/>
    <w:rsid w:val="00CC1CEF"/>
    <w:rsid w:val="00CC2F34"/>
    <w:rsid w:val="00CC6C34"/>
    <w:rsid w:val="00CC7B2C"/>
    <w:rsid w:val="00CC7F4B"/>
    <w:rsid w:val="00CD0108"/>
    <w:rsid w:val="00CD1A60"/>
    <w:rsid w:val="00CD2E98"/>
    <w:rsid w:val="00CD3168"/>
    <w:rsid w:val="00CD3E49"/>
    <w:rsid w:val="00CE339F"/>
    <w:rsid w:val="00CE3824"/>
    <w:rsid w:val="00CE4169"/>
    <w:rsid w:val="00CE765A"/>
    <w:rsid w:val="00CE7E7F"/>
    <w:rsid w:val="00CF126C"/>
    <w:rsid w:val="00D0176B"/>
    <w:rsid w:val="00D01794"/>
    <w:rsid w:val="00D03560"/>
    <w:rsid w:val="00D11ADE"/>
    <w:rsid w:val="00D130A5"/>
    <w:rsid w:val="00D217BC"/>
    <w:rsid w:val="00D22CA9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4C52"/>
    <w:rsid w:val="00D75454"/>
    <w:rsid w:val="00D7754D"/>
    <w:rsid w:val="00D77E68"/>
    <w:rsid w:val="00D80192"/>
    <w:rsid w:val="00D84C67"/>
    <w:rsid w:val="00D870D4"/>
    <w:rsid w:val="00D904BC"/>
    <w:rsid w:val="00D92A72"/>
    <w:rsid w:val="00D93A0C"/>
    <w:rsid w:val="00D93A14"/>
    <w:rsid w:val="00D95DC9"/>
    <w:rsid w:val="00DA168C"/>
    <w:rsid w:val="00DA17BC"/>
    <w:rsid w:val="00DA188F"/>
    <w:rsid w:val="00DA2B38"/>
    <w:rsid w:val="00DA3434"/>
    <w:rsid w:val="00DA39E9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E61A3"/>
    <w:rsid w:val="00DF0BB1"/>
    <w:rsid w:val="00DF1691"/>
    <w:rsid w:val="00DF18CE"/>
    <w:rsid w:val="00DF37C1"/>
    <w:rsid w:val="00DF46A6"/>
    <w:rsid w:val="00DF502F"/>
    <w:rsid w:val="00DF5943"/>
    <w:rsid w:val="00DF5FC6"/>
    <w:rsid w:val="00E04125"/>
    <w:rsid w:val="00E05000"/>
    <w:rsid w:val="00E0562C"/>
    <w:rsid w:val="00E05FF1"/>
    <w:rsid w:val="00E07FB7"/>
    <w:rsid w:val="00E11277"/>
    <w:rsid w:val="00E1251F"/>
    <w:rsid w:val="00E15B64"/>
    <w:rsid w:val="00E1644C"/>
    <w:rsid w:val="00E17AF3"/>
    <w:rsid w:val="00E17AF8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2AA7"/>
    <w:rsid w:val="00E535A0"/>
    <w:rsid w:val="00E549BF"/>
    <w:rsid w:val="00E55747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21FA"/>
    <w:rsid w:val="00E96912"/>
    <w:rsid w:val="00E97736"/>
    <w:rsid w:val="00EA06E1"/>
    <w:rsid w:val="00EA150A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C651E"/>
    <w:rsid w:val="00ED0D8A"/>
    <w:rsid w:val="00ED12FF"/>
    <w:rsid w:val="00ED1FA2"/>
    <w:rsid w:val="00ED23AB"/>
    <w:rsid w:val="00ED3560"/>
    <w:rsid w:val="00ED41CF"/>
    <w:rsid w:val="00ED682B"/>
    <w:rsid w:val="00EE3CAA"/>
    <w:rsid w:val="00EE4C5F"/>
    <w:rsid w:val="00EE51E9"/>
    <w:rsid w:val="00EE5636"/>
    <w:rsid w:val="00EE7F1A"/>
    <w:rsid w:val="00EF0284"/>
    <w:rsid w:val="00EF0EA7"/>
    <w:rsid w:val="00EF41D0"/>
    <w:rsid w:val="00F00E36"/>
    <w:rsid w:val="00F01521"/>
    <w:rsid w:val="00F059B6"/>
    <w:rsid w:val="00F0697E"/>
    <w:rsid w:val="00F115D3"/>
    <w:rsid w:val="00F16AB3"/>
    <w:rsid w:val="00F24ADD"/>
    <w:rsid w:val="00F24DA6"/>
    <w:rsid w:val="00F26E1D"/>
    <w:rsid w:val="00F31536"/>
    <w:rsid w:val="00F32FB1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0A4E"/>
    <w:rsid w:val="00F5121E"/>
    <w:rsid w:val="00F51EE5"/>
    <w:rsid w:val="00F531DF"/>
    <w:rsid w:val="00F55969"/>
    <w:rsid w:val="00F56532"/>
    <w:rsid w:val="00F5665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4D41"/>
    <w:rsid w:val="00F85B5B"/>
    <w:rsid w:val="00F85F8A"/>
    <w:rsid w:val="00F87530"/>
    <w:rsid w:val="00F90D38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B7853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479A"/>
    <w:rsid w:val="00FF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F96EB0"/>
  <w15:docId w15:val="{CA2585C0-D7C7-48C4-8E23-5ADCCD60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D74C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D74C52"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  <w:rsid w:val="00D74C52"/>
  </w:style>
  <w:style w:type="character" w:customStyle="1" w:styleId="WW8Num1z0">
    <w:name w:val="WW8Num1z0"/>
    <w:rsid w:val="00D74C52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sid w:val="00D74C52"/>
    <w:rPr>
      <w:rFonts w:ascii="Wingdings" w:hAnsi="Wingdings" w:cs="Wingdings"/>
      <w:lang w:val="uk-UA"/>
    </w:rPr>
  </w:style>
  <w:style w:type="character" w:customStyle="1" w:styleId="WW8Num2z1">
    <w:name w:val="WW8Num2z1"/>
    <w:rsid w:val="00D74C52"/>
    <w:rPr>
      <w:rFonts w:ascii="Courier New" w:hAnsi="Courier New" w:cs="Courier New"/>
    </w:rPr>
  </w:style>
  <w:style w:type="character" w:customStyle="1" w:styleId="WW8Num3z0">
    <w:name w:val="WW8Num3z0"/>
    <w:rsid w:val="00D74C52"/>
    <w:rPr>
      <w:rFonts w:cs="Times New Roman"/>
    </w:rPr>
  </w:style>
  <w:style w:type="character" w:customStyle="1" w:styleId="WW8Num4z0">
    <w:name w:val="WW8Num4z0"/>
    <w:rsid w:val="00D74C52"/>
    <w:rPr>
      <w:lang w:val="uk-UA"/>
    </w:rPr>
  </w:style>
  <w:style w:type="character" w:customStyle="1" w:styleId="WW8Num6z0">
    <w:name w:val="WW8Num6z0"/>
    <w:rsid w:val="00D74C52"/>
    <w:rPr>
      <w:lang w:val="uk-UA"/>
    </w:rPr>
  </w:style>
  <w:style w:type="character" w:customStyle="1" w:styleId="WW8Num3z1">
    <w:name w:val="WW8Num3z1"/>
    <w:rsid w:val="00D74C52"/>
    <w:rPr>
      <w:rFonts w:cs="Times New Roman"/>
      <w:sz w:val="28"/>
      <w:szCs w:val="28"/>
      <w:lang w:val="uk-UA"/>
    </w:rPr>
  </w:style>
  <w:style w:type="character" w:customStyle="1" w:styleId="WW8Num5z0">
    <w:name w:val="WW8Num5z0"/>
    <w:rsid w:val="00D74C52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sid w:val="00D74C52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  <w:rsid w:val="00D74C52"/>
  </w:style>
  <w:style w:type="character" w:customStyle="1" w:styleId="WW8Num8z1">
    <w:name w:val="WW8Num8z1"/>
    <w:rsid w:val="00D74C52"/>
  </w:style>
  <w:style w:type="character" w:customStyle="1" w:styleId="WW8Num8z2">
    <w:name w:val="WW8Num8z2"/>
    <w:rsid w:val="00D74C52"/>
  </w:style>
  <w:style w:type="character" w:customStyle="1" w:styleId="WW8Num8z3">
    <w:name w:val="WW8Num8z3"/>
    <w:rsid w:val="00D74C52"/>
  </w:style>
  <w:style w:type="character" w:customStyle="1" w:styleId="WW8Num9z0">
    <w:name w:val="WW8Num9z0"/>
    <w:rsid w:val="00D74C52"/>
  </w:style>
  <w:style w:type="character" w:customStyle="1" w:styleId="WW8Num12z1">
    <w:name w:val="WW8Num12z1"/>
    <w:rsid w:val="00D74C52"/>
  </w:style>
  <w:style w:type="character" w:customStyle="1" w:styleId="WW8Num15z0">
    <w:name w:val="WW8Num15z0"/>
    <w:rsid w:val="00D74C52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D74C52"/>
    <w:rPr>
      <w:rFonts w:ascii="Courier New" w:hAnsi="Courier New" w:cs="Courier New"/>
    </w:rPr>
  </w:style>
  <w:style w:type="character" w:customStyle="1" w:styleId="WW8Num15z2">
    <w:name w:val="WW8Num15z2"/>
    <w:rsid w:val="00D74C52"/>
    <w:rPr>
      <w:rFonts w:ascii="Wingdings" w:hAnsi="Wingdings" w:cs="Wingdings"/>
    </w:rPr>
  </w:style>
  <w:style w:type="character" w:customStyle="1" w:styleId="WW8Num15z3">
    <w:name w:val="WW8Num15z3"/>
    <w:rsid w:val="00D74C52"/>
    <w:rPr>
      <w:rFonts w:ascii="Symbol" w:hAnsi="Symbol" w:cs="Symbol"/>
    </w:rPr>
  </w:style>
  <w:style w:type="character" w:customStyle="1" w:styleId="WW8Num16z0">
    <w:name w:val="WW8Num16z0"/>
    <w:rsid w:val="00D74C52"/>
    <w:rPr>
      <w:rFonts w:ascii="Times New Roman" w:eastAsia="Calibri" w:hAnsi="Times New Roman" w:cs="Times New Roman"/>
    </w:rPr>
  </w:style>
  <w:style w:type="character" w:customStyle="1" w:styleId="WW8Num16z1">
    <w:name w:val="WW8Num16z1"/>
    <w:rsid w:val="00D74C52"/>
    <w:rPr>
      <w:rFonts w:ascii="Courier New" w:hAnsi="Courier New" w:cs="Courier New"/>
    </w:rPr>
  </w:style>
  <w:style w:type="character" w:customStyle="1" w:styleId="WW8Num16z2">
    <w:name w:val="WW8Num16z2"/>
    <w:rsid w:val="00D74C52"/>
    <w:rPr>
      <w:rFonts w:ascii="Wingdings" w:hAnsi="Wingdings" w:cs="Wingdings"/>
    </w:rPr>
  </w:style>
  <w:style w:type="character" w:customStyle="1" w:styleId="WW8Num16z3">
    <w:name w:val="WW8Num16z3"/>
    <w:rsid w:val="00D74C52"/>
    <w:rPr>
      <w:rFonts w:ascii="Symbol" w:hAnsi="Symbol" w:cs="Symbol"/>
    </w:rPr>
  </w:style>
  <w:style w:type="character" w:customStyle="1" w:styleId="20">
    <w:name w:val="Основной шрифт абзаца2"/>
    <w:rsid w:val="00D74C52"/>
  </w:style>
  <w:style w:type="character" w:customStyle="1" w:styleId="WW8Num1z1">
    <w:name w:val="WW8Num1z1"/>
    <w:rsid w:val="00D74C52"/>
  </w:style>
  <w:style w:type="character" w:customStyle="1" w:styleId="WW8Num1z2">
    <w:name w:val="WW8Num1z2"/>
    <w:rsid w:val="00D74C52"/>
  </w:style>
  <w:style w:type="character" w:customStyle="1" w:styleId="WW8Num1z3">
    <w:name w:val="WW8Num1z3"/>
    <w:rsid w:val="00D74C52"/>
  </w:style>
  <w:style w:type="character" w:customStyle="1" w:styleId="WW8Num1z4">
    <w:name w:val="WW8Num1z4"/>
    <w:rsid w:val="00D74C52"/>
  </w:style>
  <w:style w:type="character" w:customStyle="1" w:styleId="WW8Num1z5">
    <w:name w:val="WW8Num1z5"/>
    <w:rsid w:val="00D74C52"/>
  </w:style>
  <w:style w:type="character" w:customStyle="1" w:styleId="WW8Num1z6">
    <w:name w:val="WW8Num1z6"/>
    <w:rsid w:val="00D74C52"/>
  </w:style>
  <w:style w:type="character" w:customStyle="1" w:styleId="WW8Num1z7">
    <w:name w:val="WW8Num1z7"/>
    <w:rsid w:val="00D74C52"/>
  </w:style>
  <w:style w:type="character" w:customStyle="1" w:styleId="WW8Num1z8">
    <w:name w:val="WW8Num1z8"/>
    <w:rsid w:val="00D74C52"/>
  </w:style>
  <w:style w:type="character" w:customStyle="1" w:styleId="WW8Num3z2">
    <w:name w:val="WW8Num3z2"/>
    <w:rsid w:val="00D74C52"/>
  </w:style>
  <w:style w:type="character" w:customStyle="1" w:styleId="WW8Num3z3">
    <w:name w:val="WW8Num3z3"/>
    <w:rsid w:val="00D74C52"/>
  </w:style>
  <w:style w:type="character" w:customStyle="1" w:styleId="WW8Num3z4">
    <w:name w:val="WW8Num3z4"/>
    <w:rsid w:val="00D74C52"/>
  </w:style>
  <w:style w:type="character" w:customStyle="1" w:styleId="WW8Num3z5">
    <w:name w:val="WW8Num3z5"/>
    <w:rsid w:val="00D74C52"/>
  </w:style>
  <w:style w:type="character" w:customStyle="1" w:styleId="WW8Num3z6">
    <w:name w:val="WW8Num3z6"/>
    <w:rsid w:val="00D74C52"/>
  </w:style>
  <w:style w:type="character" w:customStyle="1" w:styleId="WW8Num3z7">
    <w:name w:val="WW8Num3z7"/>
    <w:rsid w:val="00D74C52"/>
  </w:style>
  <w:style w:type="character" w:customStyle="1" w:styleId="WW8Num3z8">
    <w:name w:val="WW8Num3z8"/>
    <w:rsid w:val="00D74C52"/>
  </w:style>
  <w:style w:type="character" w:customStyle="1" w:styleId="WW8Num7z1">
    <w:name w:val="WW8Num7z1"/>
    <w:rsid w:val="00D74C52"/>
  </w:style>
  <w:style w:type="character" w:customStyle="1" w:styleId="WW8Num7z2">
    <w:name w:val="WW8Num7z2"/>
    <w:rsid w:val="00D74C52"/>
  </w:style>
  <w:style w:type="character" w:customStyle="1" w:styleId="WW8Num7z3">
    <w:name w:val="WW8Num7z3"/>
    <w:rsid w:val="00D74C52"/>
  </w:style>
  <w:style w:type="character" w:customStyle="1" w:styleId="WW8Num7z4">
    <w:name w:val="WW8Num7z4"/>
    <w:rsid w:val="00D74C52"/>
  </w:style>
  <w:style w:type="character" w:customStyle="1" w:styleId="WW8Num7z5">
    <w:name w:val="WW8Num7z5"/>
    <w:rsid w:val="00D74C52"/>
  </w:style>
  <w:style w:type="character" w:customStyle="1" w:styleId="WW8Num7z6">
    <w:name w:val="WW8Num7z6"/>
    <w:rsid w:val="00D74C52"/>
  </w:style>
  <w:style w:type="character" w:customStyle="1" w:styleId="WW8Num7z7">
    <w:name w:val="WW8Num7z7"/>
    <w:rsid w:val="00D74C52"/>
  </w:style>
  <w:style w:type="character" w:customStyle="1" w:styleId="WW8Num7z8">
    <w:name w:val="WW8Num7z8"/>
    <w:rsid w:val="00D74C52"/>
  </w:style>
  <w:style w:type="character" w:customStyle="1" w:styleId="WW8Num8z4">
    <w:name w:val="WW8Num8z4"/>
    <w:rsid w:val="00D74C52"/>
  </w:style>
  <w:style w:type="character" w:customStyle="1" w:styleId="WW8Num8z5">
    <w:name w:val="WW8Num8z5"/>
    <w:rsid w:val="00D74C52"/>
  </w:style>
  <w:style w:type="character" w:customStyle="1" w:styleId="WW8Num8z6">
    <w:name w:val="WW8Num8z6"/>
    <w:rsid w:val="00D74C52"/>
  </w:style>
  <w:style w:type="character" w:customStyle="1" w:styleId="WW8Num8z7">
    <w:name w:val="WW8Num8z7"/>
    <w:rsid w:val="00D74C52"/>
  </w:style>
  <w:style w:type="character" w:customStyle="1" w:styleId="WW8Num8z8">
    <w:name w:val="WW8Num8z8"/>
    <w:rsid w:val="00D74C52"/>
  </w:style>
  <w:style w:type="character" w:customStyle="1" w:styleId="WW8Num9z1">
    <w:name w:val="WW8Num9z1"/>
    <w:rsid w:val="00D74C52"/>
  </w:style>
  <w:style w:type="character" w:customStyle="1" w:styleId="WW8Num9z2">
    <w:name w:val="WW8Num9z2"/>
    <w:rsid w:val="00D74C52"/>
  </w:style>
  <w:style w:type="character" w:customStyle="1" w:styleId="WW8Num9z3">
    <w:name w:val="WW8Num9z3"/>
    <w:rsid w:val="00D74C52"/>
  </w:style>
  <w:style w:type="character" w:customStyle="1" w:styleId="WW8Num9z4">
    <w:name w:val="WW8Num9z4"/>
    <w:rsid w:val="00D74C52"/>
  </w:style>
  <w:style w:type="character" w:customStyle="1" w:styleId="WW8Num9z5">
    <w:name w:val="WW8Num9z5"/>
    <w:rsid w:val="00D74C52"/>
  </w:style>
  <w:style w:type="character" w:customStyle="1" w:styleId="WW8Num9z6">
    <w:name w:val="WW8Num9z6"/>
    <w:rsid w:val="00D74C52"/>
  </w:style>
  <w:style w:type="character" w:customStyle="1" w:styleId="WW8Num9z7">
    <w:name w:val="WW8Num9z7"/>
    <w:rsid w:val="00D74C52"/>
  </w:style>
  <w:style w:type="character" w:customStyle="1" w:styleId="WW8Num9z8">
    <w:name w:val="WW8Num9z8"/>
    <w:rsid w:val="00D74C52"/>
  </w:style>
  <w:style w:type="character" w:customStyle="1" w:styleId="WW8Num10z0">
    <w:name w:val="WW8Num10z0"/>
    <w:rsid w:val="00D74C52"/>
    <w:rPr>
      <w:rFonts w:ascii="Symbol" w:eastAsia="Times New Roman" w:hAnsi="Symbol" w:cs="Times New Roman"/>
    </w:rPr>
  </w:style>
  <w:style w:type="character" w:customStyle="1" w:styleId="WW8Num10z1">
    <w:name w:val="WW8Num10z1"/>
    <w:rsid w:val="00D74C52"/>
    <w:rPr>
      <w:rFonts w:ascii="Courier New" w:hAnsi="Courier New" w:cs="Courier New"/>
    </w:rPr>
  </w:style>
  <w:style w:type="character" w:customStyle="1" w:styleId="WW8Num10z2">
    <w:name w:val="WW8Num10z2"/>
    <w:rsid w:val="00D74C52"/>
    <w:rPr>
      <w:rFonts w:ascii="Wingdings" w:hAnsi="Wingdings" w:cs="Wingdings"/>
    </w:rPr>
  </w:style>
  <w:style w:type="character" w:customStyle="1" w:styleId="WW8Num10z3">
    <w:name w:val="WW8Num10z3"/>
    <w:rsid w:val="00D74C52"/>
    <w:rPr>
      <w:rFonts w:ascii="Symbol" w:hAnsi="Symbol" w:cs="Symbol"/>
    </w:rPr>
  </w:style>
  <w:style w:type="character" w:customStyle="1" w:styleId="WW8Num10z4">
    <w:name w:val="WW8Num10z4"/>
    <w:rsid w:val="00D74C52"/>
  </w:style>
  <w:style w:type="character" w:customStyle="1" w:styleId="WW8Num10z5">
    <w:name w:val="WW8Num10z5"/>
    <w:rsid w:val="00D74C52"/>
  </w:style>
  <w:style w:type="character" w:customStyle="1" w:styleId="WW8Num10z6">
    <w:name w:val="WW8Num10z6"/>
    <w:rsid w:val="00D74C52"/>
  </w:style>
  <w:style w:type="character" w:customStyle="1" w:styleId="WW8Num10z7">
    <w:name w:val="WW8Num10z7"/>
    <w:rsid w:val="00D74C52"/>
  </w:style>
  <w:style w:type="character" w:customStyle="1" w:styleId="WW8Num10z8">
    <w:name w:val="WW8Num10z8"/>
    <w:rsid w:val="00D74C52"/>
  </w:style>
  <w:style w:type="character" w:customStyle="1" w:styleId="WW8Num2z3">
    <w:name w:val="WW8Num2z3"/>
    <w:rsid w:val="00D74C52"/>
    <w:rPr>
      <w:rFonts w:ascii="Symbol" w:hAnsi="Symbol" w:cs="Symbol"/>
    </w:rPr>
  </w:style>
  <w:style w:type="character" w:customStyle="1" w:styleId="WW8Num4z1">
    <w:name w:val="WW8Num4z1"/>
    <w:rsid w:val="00D74C52"/>
  </w:style>
  <w:style w:type="character" w:customStyle="1" w:styleId="WW8Num4z2">
    <w:name w:val="WW8Num4z2"/>
    <w:rsid w:val="00D74C52"/>
  </w:style>
  <w:style w:type="character" w:customStyle="1" w:styleId="WW8Num4z3">
    <w:name w:val="WW8Num4z3"/>
    <w:rsid w:val="00D74C52"/>
  </w:style>
  <w:style w:type="character" w:customStyle="1" w:styleId="WW8Num4z4">
    <w:name w:val="WW8Num4z4"/>
    <w:rsid w:val="00D74C52"/>
  </w:style>
  <w:style w:type="character" w:customStyle="1" w:styleId="WW8Num4z5">
    <w:name w:val="WW8Num4z5"/>
    <w:rsid w:val="00D74C52"/>
  </w:style>
  <w:style w:type="character" w:customStyle="1" w:styleId="WW8Num4z6">
    <w:name w:val="WW8Num4z6"/>
    <w:rsid w:val="00D74C52"/>
  </w:style>
  <w:style w:type="character" w:customStyle="1" w:styleId="WW8Num4z7">
    <w:name w:val="WW8Num4z7"/>
    <w:rsid w:val="00D74C52"/>
  </w:style>
  <w:style w:type="character" w:customStyle="1" w:styleId="WW8Num4z8">
    <w:name w:val="WW8Num4z8"/>
    <w:rsid w:val="00D74C52"/>
  </w:style>
  <w:style w:type="character" w:customStyle="1" w:styleId="WW8Num5z1">
    <w:name w:val="WW8Num5z1"/>
    <w:rsid w:val="00D74C52"/>
    <w:rPr>
      <w:sz w:val="28"/>
      <w:szCs w:val="28"/>
      <w:lang w:val="uk-UA"/>
    </w:rPr>
  </w:style>
  <w:style w:type="character" w:customStyle="1" w:styleId="WW8Num5z2">
    <w:name w:val="WW8Num5z2"/>
    <w:rsid w:val="00D74C52"/>
  </w:style>
  <w:style w:type="character" w:customStyle="1" w:styleId="WW8Num5z3">
    <w:name w:val="WW8Num5z3"/>
    <w:rsid w:val="00D74C52"/>
  </w:style>
  <w:style w:type="character" w:customStyle="1" w:styleId="WW8Num5z4">
    <w:name w:val="WW8Num5z4"/>
    <w:rsid w:val="00D74C52"/>
  </w:style>
  <w:style w:type="character" w:customStyle="1" w:styleId="WW8Num5z5">
    <w:name w:val="WW8Num5z5"/>
    <w:rsid w:val="00D74C52"/>
  </w:style>
  <w:style w:type="character" w:customStyle="1" w:styleId="WW8Num5z6">
    <w:name w:val="WW8Num5z6"/>
    <w:rsid w:val="00D74C52"/>
  </w:style>
  <w:style w:type="character" w:customStyle="1" w:styleId="WW8Num5z7">
    <w:name w:val="WW8Num5z7"/>
    <w:rsid w:val="00D74C52"/>
  </w:style>
  <w:style w:type="character" w:customStyle="1" w:styleId="WW8Num5z8">
    <w:name w:val="WW8Num5z8"/>
    <w:rsid w:val="00D74C52"/>
  </w:style>
  <w:style w:type="character" w:customStyle="1" w:styleId="WW8Num6z1">
    <w:name w:val="WW8Num6z1"/>
    <w:rsid w:val="00D74C52"/>
    <w:rPr>
      <w:rFonts w:ascii="Times New Roman" w:eastAsia="Times New Roman" w:hAnsi="Times New Roman" w:cs="Times New Roman"/>
    </w:rPr>
  </w:style>
  <w:style w:type="character" w:customStyle="1" w:styleId="WW8Num6z2">
    <w:name w:val="WW8Num6z2"/>
    <w:rsid w:val="00D74C52"/>
  </w:style>
  <w:style w:type="character" w:customStyle="1" w:styleId="WW8Num6z3">
    <w:name w:val="WW8Num6z3"/>
    <w:rsid w:val="00D74C52"/>
  </w:style>
  <w:style w:type="character" w:customStyle="1" w:styleId="WW8Num6z4">
    <w:name w:val="WW8Num6z4"/>
    <w:rsid w:val="00D74C52"/>
  </w:style>
  <w:style w:type="character" w:customStyle="1" w:styleId="WW8Num6z5">
    <w:name w:val="WW8Num6z5"/>
    <w:rsid w:val="00D74C52"/>
  </w:style>
  <w:style w:type="character" w:customStyle="1" w:styleId="WW8Num6z6">
    <w:name w:val="WW8Num6z6"/>
    <w:rsid w:val="00D74C52"/>
  </w:style>
  <w:style w:type="character" w:customStyle="1" w:styleId="WW8Num6z7">
    <w:name w:val="WW8Num6z7"/>
    <w:rsid w:val="00D74C52"/>
  </w:style>
  <w:style w:type="character" w:customStyle="1" w:styleId="WW8Num6z8">
    <w:name w:val="WW8Num6z8"/>
    <w:rsid w:val="00D74C52"/>
  </w:style>
  <w:style w:type="character" w:customStyle="1" w:styleId="WW8Num11z0">
    <w:name w:val="WW8Num11z0"/>
    <w:rsid w:val="00D74C52"/>
  </w:style>
  <w:style w:type="character" w:customStyle="1" w:styleId="WW8Num12z0">
    <w:name w:val="WW8Num12z0"/>
    <w:rsid w:val="00D74C5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D74C52"/>
  </w:style>
  <w:style w:type="character" w:customStyle="1" w:styleId="WW8Num12z3">
    <w:name w:val="WW8Num12z3"/>
    <w:rsid w:val="00D74C52"/>
  </w:style>
  <w:style w:type="character" w:customStyle="1" w:styleId="WW8Num12z4">
    <w:name w:val="WW8Num12z4"/>
    <w:rsid w:val="00D74C52"/>
  </w:style>
  <w:style w:type="character" w:customStyle="1" w:styleId="WW8Num12z5">
    <w:name w:val="WW8Num12z5"/>
    <w:rsid w:val="00D74C52"/>
  </w:style>
  <w:style w:type="character" w:customStyle="1" w:styleId="WW8Num12z6">
    <w:name w:val="WW8Num12z6"/>
    <w:rsid w:val="00D74C52"/>
  </w:style>
  <w:style w:type="character" w:customStyle="1" w:styleId="WW8Num12z7">
    <w:name w:val="WW8Num12z7"/>
    <w:rsid w:val="00D74C52"/>
  </w:style>
  <w:style w:type="character" w:customStyle="1" w:styleId="WW8Num12z8">
    <w:name w:val="WW8Num12z8"/>
    <w:rsid w:val="00D74C52"/>
  </w:style>
  <w:style w:type="character" w:customStyle="1" w:styleId="WW8Num13z0">
    <w:name w:val="WW8Num13z0"/>
    <w:rsid w:val="00D74C52"/>
  </w:style>
  <w:style w:type="character" w:customStyle="1" w:styleId="WW8Num13z1">
    <w:name w:val="WW8Num13z1"/>
    <w:rsid w:val="00D74C52"/>
  </w:style>
  <w:style w:type="character" w:customStyle="1" w:styleId="WW8Num13z2">
    <w:name w:val="WW8Num13z2"/>
    <w:rsid w:val="00D74C52"/>
  </w:style>
  <w:style w:type="character" w:customStyle="1" w:styleId="WW8Num13z3">
    <w:name w:val="WW8Num13z3"/>
    <w:rsid w:val="00D74C52"/>
  </w:style>
  <w:style w:type="character" w:customStyle="1" w:styleId="WW8Num13z4">
    <w:name w:val="WW8Num13z4"/>
    <w:rsid w:val="00D74C52"/>
  </w:style>
  <w:style w:type="character" w:customStyle="1" w:styleId="WW8Num13z5">
    <w:name w:val="WW8Num13z5"/>
    <w:rsid w:val="00D74C52"/>
  </w:style>
  <w:style w:type="character" w:customStyle="1" w:styleId="WW8Num13z6">
    <w:name w:val="WW8Num13z6"/>
    <w:rsid w:val="00D74C52"/>
  </w:style>
  <w:style w:type="character" w:customStyle="1" w:styleId="WW8Num13z7">
    <w:name w:val="WW8Num13z7"/>
    <w:rsid w:val="00D74C52"/>
  </w:style>
  <w:style w:type="character" w:customStyle="1" w:styleId="WW8Num13z8">
    <w:name w:val="WW8Num13z8"/>
    <w:rsid w:val="00D74C52"/>
  </w:style>
  <w:style w:type="character" w:customStyle="1" w:styleId="WW8Num14z0">
    <w:name w:val="WW8Num14z0"/>
    <w:rsid w:val="00D74C52"/>
  </w:style>
  <w:style w:type="character" w:customStyle="1" w:styleId="WW8Num14z1">
    <w:name w:val="WW8Num14z1"/>
    <w:rsid w:val="00D74C52"/>
  </w:style>
  <w:style w:type="character" w:customStyle="1" w:styleId="WW8Num14z2">
    <w:name w:val="WW8Num14z2"/>
    <w:rsid w:val="00D74C52"/>
  </w:style>
  <w:style w:type="character" w:customStyle="1" w:styleId="WW8Num14z3">
    <w:name w:val="WW8Num14z3"/>
    <w:rsid w:val="00D74C52"/>
  </w:style>
  <w:style w:type="character" w:customStyle="1" w:styleId="WW8Num14z4">
    <w:name w:val="WW8Num14z4"/>
    <w:rsid w:val="00D74C52"/>
  </w:style>
  <w:style w:type="character" w:customStyle="1" w:styleId="WW8Num14z5">
    <w:name w:val="WW8Num14z5"/>
    <w:rsid w:val="00D74C52"/>
  </w:style>
  <w:style w:type="character" w:customStyle="1" w:styleId="WW8Num14z6">
    <w:name w:val="WW8Num14z6"/>
    <w:rsid w:val="00D74C52"/>
  </w:style>
  <w:style w:type="character" w:customStyle="1" w:styleId="WW8Num14z7">
    <w:name w:val="WW8Num14z7"/>
    <w:rsid w:val="00D74C52"/>
  </w:style>
  <w:style w:type="character" w:customStyle="1" w:styleId="WW8Num14z8">
    <w:name w:val="WW8Num14z8"/>
    <w:rsid w:val="00D74C52"/>
  </w:style>
  <w:style w:type="character" w:customStyle="1" w:styleId="WW8Num17z0">
    <w:name w:val="WW8Num17z0"/>
    <w:rsid w:val="00D74C52"/>
  </w:style>
  <w:style w:type="character" w:customStyle="1" w:styleId="WW8Num17z1">
    <w:name w:val="WW8Num17z1"/>
    <w:rsid w:val="00D74C52"/>
  </w:style>
  <w:style w:type="character" w:customStyle="1" w:styleId="WW8Num17z2">
    <w:name w:val="WW8Num17z2"/>
    <w:rsid w:val="00D74C52"/>
  </w:style>
  <w:style w:type="character" w:customStyle="1" w:styleId="WW8Num17z3">
    <w:name w:val="WW8Num17z3"/>
    <w:rsid w:val="00D74C52"/>
  </w:style>
  <w:style w:type="character" w:customStyle="1" w:styleId="WW8Num17z4">
    <w:name w:val="WW8Num17z4"/>
    <w:rsid w:val="00D74C52"/>
  </w:style>
  <w:style w:type="character" w:customStyle="1" w:styleId="WW8Num17z5">
    <w:name w:val="WW8Num17z5"/>
    <w:rsid w:val="00D74C52"/>
  </w:style>
  <w:style w:type="character" w:customStyle="1" w:styleId="WW8Num17z6">
    <w:name w:val="WW8Num17z6"/>
    <w:rsid w:val="00D74C52"/>
  </w:style>
  <w:style w:type="character" w:customStyle="1" w:styleId="WW8Num17z7">
    <w:name w:val="WW8Num17z7"/>
    <w:rsid w:val="00D74C52"/>
  </w:style>
  <w:style w:type="character" w:customStyle="1" w:styleId="WW8Num17z8">
    <w:name w:val="WW8Num17z8"/>
    <w:rsid w:val="00D74C52"/>
  </w:style>
  <w:style w:type="character" w:customStyle="1" w:styleId="WW8Num18z0">
    <w:name w:val="WW8Num18z0"/>
    <w:rsid w:val="00D74C52"/>
    <w:rPr>
      <w:rFonts w:ascii="Symbol" w:eastAsia="Times New Roman" w:hAnsi="Symbol" w:cs="Times New Roman"/>
    </w:rPr>
  </w:style>
  <w:style w:type="character" w:customStyle="1" w:styleId="WW8Num18z1">
    <w:name w:val="WW8Num18z1"/>
    <w:rsid w:val="00D74C52"/>
    <w:rPr>
      <w:rFonts w:ascii="Courier New" w:hAnsi="Courier New" w:cs="Courier New"/>
    </w:rPr>
  </w:style>
  <w:style w:type="character" w:customStyle="1" w:styleId="WW8Num18z2">
    <w:name w:val="WW8Num18z2"/>
    <w:rsid w:val="00D74C52"/>
    <w:rPr>
      <w:rFonts w:ascii="Wingdings" w:hAnsi="Wingdings" w:cs="Wingdings"/>
    </w:rPr>
  </w:style>
  <w:style w:type="character" w:customStyle="1" w:styleId="WW8Num18z3">
    <w:name w:val="WW8Num18z3"/>
    <w:rsid w:val="00D74C52"/>
    <w:rPr>
      <w:rFonts w:ascii="Symbol" w:hAnsi="Symbol" w:cs="Symbol"/>
    </w:rPr>
  </w:style>
  <w:style w:type="character" w:customStyle="1" w:styleId="WW8Num19z0">
    <w:name w:val="WW8Num19z0"/>
    <w:rsid w:val="00D74C52"/>
    <w:rPr>
      <w:b/>
      <w:bCs/>
      <w:sz w:val="28"/>
      <w:szCs w:val="28"/>
      <w:lang w:val="uk-UA"/>
    </w:rPr>
  </w:style>
  <w:style w:type="character" w:customStyle="1" w:styleId="WW8Num19z1">
    <w:name w:val="WW8Num19z1"/>
    <w:rsid w:val="00D74C52"/>
  </w:style>
  <w:style w:type="character" w:customStyle="1" w:styleId="WW8Num19z2">
    <w:name w:val="WW8Num19z2"/>
    <w:rsid w:val="00D74C52"/>
  </w:style>
  <w:style w:type="character" w:customStyle="1" w:styleId="WW8Num19z3">
    <w:name w:val="WW8Num19z3"/>
    <w:rsid w:val="00D74C52"/>
  </w:style>
  <w:style w:type="character" w:customStyle="1" w:styleId="WW8Num19z4">
    <w:name w:val="WW8Num19z4"/>
    <w:rsid w:val="00D74C52"/>
  </w:style>
  <w:style w:type="character" w:customStyle="1" w:styleId="WW8Num19z5">
    <w:name w:val="WW8Num19z5"/>
    <w:rsid w:val="00D74C52"/>
  </w:style>
  <w:style w:type="character" w:customStyle="1" w:styleId="WW8Num19z6">
    <w:name w:val="WW8Num19z6"/>
    <w:rsid w:val="00D74C52"/>
  </w:style>
  <w:style w:type="character" w:customStyle="1" w:styleId="WW8Num19z7">
    <w:name w:val="WW8Num19z7"/>
    <w:rsid w:val="00D74C52"/>
  </w:style>
  <w:style w:type="character" w:customStyle="1" w:styleId="WW8Num19z8">
    <w:name w:val="WW8Num19z8"/>
    <w:rsid w:val="00D74C52"/>
  </w:style>
  <w:style w:type="character" w:customStyle="1" w:styleId="WW8Num20z0">
    <w:name w:val="WW8Num20z0"/>
    <w:rsid w:val="00D74C52"/>
  </w:style>
  <w:style w:type="character" w:customStyle="1" w:styleId="WW8Num20z1">
    <w:name w:val="WW8Num20z1"/>
    <w:rsid w:val="00D74C52"/>
  </w:style>
  <w:style w:type="character" w:customStyle="1" w:styleId="WW8Num20z2">
    <w:name w:val="WW8Num20z2"/>
    <w:rsid w:val="00D74C52"/>
  </w:style>
  <w:style w:type="character" w:customStyle="1" w:styleId="WW8Num20z3">
    <w:name w:val="WW8Num20z3"/>
    <w:rsid w:val="00D74C52"/>
  </w:style>
  <w:style w:type="character" w:customStyle="1" w:styleId="WW8Num20z4">
    <w:name w:val="WW8Num20z4"/>
    <w:rsid w:val="00D74C52"/>
  </w:style>
  <w:style w:type="character" w:customStyle="1" w:styleId="WW8Num20z5">
    <w:name w:val="WW8Num20z5"/>
    <w:rsid w:val="00D74C52"/>
  </w:style>
  <w:style w:type="character" w:customStyle="1" w:styleId="WW8Num20z6">
    <w:name w:val="WW8Num20z6"/>
    <w:rsid w:val="00D74C52"/>
  </w:style>
  <w:style w:type="character" w:customStyle="1" w:styleId="WW8Num20z7">
    <w:name w:val="WW8Num20z7"/>
    <w:rsid w:val="00D74C52"/>
  </w:style>
  <w:style w:type="character" w:customStyle="1" w:styleId="WW8Num20z8">
    <w:name w:val="WW8Num20z8"/>
    <w:rsid w:val="00D74C52"/>
  </w:style>
  <w:style w:type="character" w:customStyle="1" w:styleId="WW8Num21z0">
    <w:name w:val="WW8Num21z0"/>
    <w:rsid w:val="00D74C52"/>
    <w:rPr>
      <w:rFonts w:ascii="Times New Roman" w:eastAsia="Times New Roman" w:hAnsi="Times New Roman" w:cs="Times New Roman"/>
    </w:rPr>
  </w:style>
  <w:style w:type="character" w:customStyle="1" w:styleId="WW8Num21z2">
    <w:name w:val="WW8Num21z2"/>
    <w:rsid w:val="00D74C52"/>
    <w:rPr>
      <w:rFonts w:ascii="Wingdings" w:hAnsi="Wingdings" w:cs="Wingdings"/>
    </w:rPr>
  </w:style>
  <w:style w:type="character" w:customStyle="1" w:styleId="WW8Num21z3">
    <w:name w:val="WW8Num21z3"/>
    <w:rsid w:val="00D74C52"/>
    <w:rPr>
      <w:rFonts w:ascii="Symbol" w:hAnsi="Symbol" w:cs="Symbol"/>
    </w:rPr>
  </w:style>
  <w:style w:type="character" w:customStyle="1" w:styleId="WW8Num21z4">
    <w:name w:val="WW8Num21z4"/>
    <w:rsid w:val="00D74C52"/>
    <w:rPr>
      <w:rFonts w:ascii="Courier New" w:hAnsi="Courier New" w:cs="Courier New"/>
    </w:rPr>
  </w:style>
  <w:style w:type="character" w:customStyle="1" w:styleId="WW8Num22z0">
    <w:name w:val="WW8Num22z0"/>
    <w:rsid w:val="00D74C52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D74C52"/>
    <w:rPr>
      <w:rFonts w:ascii="Courier New" w:hAnsi="Courier New" w:cs="Courier New"/>
    </w:rPr>
  </w:style>
  <w:style w:type="character" w:customStyle="1" w:styleId="WW8Num22z2">
    <w:name w:val="WW8Num22z2"/>
    <w:rsid w:val="00D74C52"/>
    <w:rPr>
      <w:rFonts w:ascii="Wingdings" w:hAnsi="Wingdings" w:cs="Wingdings"/>
    </w:rPr>
  </w:style>
  <w:style w:type="character" w:customStyle="1" w:styleId="WW8Num22z3">
    <w:name w:val="WW8Num22z3"/>
    <w:rsid w:val="00D74C52"/>
    <w:rPr>
      <w:rFonts w:ascii="Symbol" w:hAnsi="Symbol" w:cs="Symbol"/>
    </w:rPr>
  </w:style>
  <w:style w:type="character" w:customStyle="1" w:styleId="WW8Num23z0">
    <w:name w:val="WW8Num23z0"/>
    <w:rsid w:val="00D74C52"/>
  </w:style>
  <w:style w:type="character" w:customStyle="1" w:styleId="WW8Num23z1">
    <w:name w:val="WW8Num23z1"/>
    <w:rsid w:val="00D74C52"/>
  </w:style>
  <w:style w:type="character" w:customStyle="1" w:styleId="WW8Num23z2">
    <w:name w:val="WW8Num23z2"/>
    <w:rsid w:val="00D74C52"/>
  </w:style>
  <w:style w:type="character" w:customStyle="1" w:styleId="WW8Num23z3">
    <w:name w:val="WW8Num23z3"/>
    <w:rsid w:val="00D74C52"/>
  </w:style>
  <w:style w:type="character" w:customStyle="1" w:styleId="WW8Num23z4">
    <w:name w:val="WW8Num23z4"/>
    <w:rsid w:val="00D74C52"/>
  </w:style>
  <w:style w:type="character" w:customStyle="1" w:styleId="WW8Num23z5">
    <w:name w:val="WW8Num23z5"/>
    <w:rsid w:val="00D74C52"/>
  </w:style>
  <w:style w:type="character" w:customStyle="1" w:styleId="WW8Num23z6">
    <w:name w:val="WW8Num23z6"/>
    <w:rsid w:val="00D74C52"/>
  </w:style>
  <w:style w:type="character" w:customStyle="1" w:styleId="WW8Num23z7">
    <w:name w:val="WW8Num23z7"/>
    <w:rsid w:val="00D74C52"/>
  </w:style>
  <w:style w:type="character" w:customStyle="1" w:styleId="WW8Num23z8">
    <w:name w:val="WW8Num23z8"/>
    <w:rsid w:val="00D74C52"/>
  </w:style>
  <w:style w:type="character" w:customStyle="1" w:styleId="WW8Num24z0">
    <w:name w:val="WW8Num24z0"/>
    <w:rsid w:val="00D74C52"/>
  </w:style>
  <w:style w:type="character" w:customStyle="1" w:styleId="WW8Num24z1">
    <w:name w:val="WW8Num24z1"/>
    <w:rsid w:val="00D74C52"/>
  </w:style>
  <w:style w:type="character" w:customStyle="1" w:styleId="WW8Num24z2">
    <w:name w:val="WW8Num24z2"/>
    <w:rsid w:val="00D74C52"/>
  </w:style>
  <w:style w:type="character" w:customStyle="1" w:styleId="WW8Num24z3">
    <w:name w:val="WW8Num24z3"/>
    <w:rsid w:val="00D74C52"/>
  </w:style>
  <w:style w:type="character" w:customStyle="1" w:styleId="WW8Num24z4">
    <w:name w:val="WW8Num24z4"/>
    <w:rsid w:val="00D74C52"/>
  </w:style>
  <w:style w:type="character" w:customStyle="1" w:styleId="WW8Num24z5">
    <w:name w:val="WW8Num24z5"/>
    <w:rsid w:val="00D74C52"/>
  </w:style>
  <w:style w:type="character" w:customStyle="1" w:styleId="WW8Num24z6">
    <w:name w:val="WW8Num24z6"/>
    <w:rsid w:val="00D74C52"/>
  </w:style>
  <w:style w:type="character" w:customStyle="1" w:styleId="WW8Num24z7">
    <w:name w:val="WW8Num24z7"/>
    <w:rsid w:val="00D74C52"/>
  </w:style>
  <w:style w:type="character" w:customStyle="1" w:styleId="WW8Num24z8">
    <w:name w:val="WW8Num24z8"/>
    <w:rsid w:val="00D74C52"/>
  </w:style>
  <w:style w:type="character" w:customStyle="1" w:styleId="WW8Num25z0">
    <w:name w:val="WW8Num25z0"/>
    <w:rsid w:val="00D74C52"/>
    <w:rPr>
      <w:rFonts w:ascii="Times New Roman" w:hAnsi="Times New Roman" w:cs="Times New Roman"/>
      <w:b w:val="0"/>
    </w:rPr>
  </w:style>
  <w:style w:type="character" w:customStyle="1" w:styleId="WW8Num25z1">
    <w:name w:val="WW8Num25z1"/>
    <w:rsid w:val="00D74C52"/>
  </w:style>
  <w:style w:type="character" w:customStyle="1" w:styleId="WW8Num25z2">
    <w:name w:val="WW8Num25z2"/>
    <w:rsid w:val="00D74C52"/>
  </w:style>
  <w:style w:type="character" w:customStyle="1" w:styleId="WW8Num25z3">
    <w:name w:val="WW8Num25z3"/>
    <w:rsid w:val="00D74C52"/>
  </w:style>
  <w:style w:type="character" w:customStyle="1" w:styleId="WW8Num25z4">
    <w:name w:val="WW8Num25z4"/>
    <w:rsid w:val="00D74C52"/>
  </w:style>
  <w:style w:type="character" w:customStyle="1" w:styleId="WW8Num25z5">
    <w:name w:val="WW8Num25z5"/>
    <w:rsid w:val="00D74C52"/>
  </w:style>
  <w:style w:type="character" w:customStyle="1" w:styleId="WW8Num25z6">
    <w:name w:val="WW8Num25z6"/>
    <w:rsid w:val="00D74C52"/>
  </w:style>
  <w:style w:type="character" w:customStyle="1" w:styleId="WW8Num25z7">
    <w:name w:val="WW8Num25z7"/>
    <w:rsid w:val="00D74C52"/>
  </w:style>
  <w:style w:type="character" w:customStyle="1" w:styleId="WW8Num25z8">
    <w:name w:val="WW8Num25z8"/>
    <w:rsid w:val="00D74C52"/>
  </w:style>
  <w:style w:type="character" w:customStyle="1" w:styleId="WW8Num26z0">
    <w:name w:val="WW8Num26z0"/>
    <w:rsid w:val="00D74C52"/>
    <w:rPr>
      <w:rFonts w:ascii="Times New Roman" w:hAnsi="Times New Roman" w:cs="Times New Roman"/>
      <w:b w:val="0"/>
    </w:rPr>
  </w:style>
  <w:style w:type="character" w:customStyle="1" w:styleId="WW8Num26z1">
    <w:name w:val="WW8Num26z1"/>
    <w:rsid w:val="00D74C52"/>
  </w:style>
  <w:style w:type="character" w:customStyle="1" w:styleId="WW8Num26z2">
    <w:name w:val="WW8Num26z2"/>
    <w:rsid w:val="00D74C52"/>
  </w:style>
  <w:style w:type="character" w:customStyle="1" w:styleId="WW8Num26z3">
    <w:name w:val="WW8Num26z3"/>
    <w:rsid w:val="00D74C52"/>
  </w:style>
  <w:style w:type="character" w:customStyle="1" w:styleId="WW8Num26z4">
    <w:name w:val="WW8Num26z4"/>
    <w:rsid w:val="00D74C52"/>
  </w:style>
  <w:style w:type="character" w:customStyle="1" w:styleId="WW8Num26z5">
    <w:name w:val="WW8Num26z5"/>
    <w:rsid w:val="00D74C52"/>
  </w:style>
  <w:style w:type="character" w:customStyle="1" w:styleId="WW8Num26z6">
    <w:name w:val="WW8Num26z6"/>
    <w:rsid w:val="00D74C52"/>
  </w:style>
  <w:style w:type="character" w:customStyle="1" w:styleId="WW8Num26z7">
    <w:name w:val="WW8Num26z7"/>
    <w:rsid w:val="00D74C52"/>
  </w:style>
  <w:style w:type="character" w:customStyle="1" w:styleId="WW8Num26z8">
    <w:name w:val="WW8Num26z8"/>
    <w:rsid w:val="00D74C52"/>
  </w:style>
  <w:style w:type="character" w:customStyle="1" w:styleId="10">
    <w:name w:val="Основной шрифт абзаца1"/>
    <w:rsid w:val="00D74C52"/>
  </w:style>
  <w:style w:type="character" w:styleId="a5">
    <w:name w:val="page number"/>
    <w:basedOn w:val="10"/>
    <w:rsid w:val="00D74C52"/>
  </w:style>
  <w:style w:type="character" w:styleId="a6">
    <w:name w:val="Hyperlink"/>
    <w:rsid w:val="00D74C52"/>
    <w:rPr>
      <w:color w:val="0000FF"/>
      <w:u w:val="single"/>
    </w:rPr>
  </w:style>
  <w:style w:type="character" w:customStyle="1" w:styleId="a7">
    <w:name w:val="Символ нумерации"/>
    <w:rsid w:val="00D74C52"/>
  </w:style>
  <w:style w:type="character" w:customStyle="1" w:styleId="a8">
    <w:name w:val="Маркеры списка"/>
    <w:rsid w:val="00D74C52"/>
    <w:rPr>
      <w:rFonts w:ascii="OpenSymbol" w:eastAsia="OpenSymbol" w:hAnsi="OpenSymbol" w:cs="OpenSymbol"/>
    </w:rPr>
  </w:style>
  <w:style w:type="character" w:styleId="a9">
    <w:name w:val="Strong"/>
    <w:qFormat/>
    <w:rsid w:val="00D74C52"/>
    <w:rPr>
      <w:b/>
      <w:bCs/>
    </w:rPr>
  </w:style>
  <w:style w:type="character" w:customStyle="1" w:styleId="NumberingSymbols">
    <w:name w:val="Numbering Symbols"/>
    <w:rsid w:val="00D74C52"/>
  </w:style>
  <w:style w:type="paragraph" w:customStyle="1" w:styleId="Heading">
    <w:name w:val="Heading"/>
    <w:basedOn w:val="a"/>
    <w:next w:val="aa"/>
    <w:rsid w:val="00D74C5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rsid w:val="00D74C52"/>
    <w:pPr>
      <w:spacing w:after="120"/>
    </w:pPr>
  </w:style>
  <w:style w:type="paragraph" w:styleId="ab">
    <w:name w:val="List"/>
    <w:basedOn w:val="aa"/>
    <w:rsid w:val="00D74C52"/>
    <w:rPr>
      <w:rFonts w:cs="Mangal"/>
    </w:rPr>
  </w:style>
  <w:style w:type="paragraph" w:customStyle="1" w:styleId="11">
    <w:name w:val="Назва об'єкта1"/>
    <w:basedOn w:val="a"/>
    <w:rsid w:val="00D74C5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D74C52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rsid w:val="00D74C5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rsid w:val="00D74C5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74C52"/>
    <w:pPr>
      <w:suppressLineNumbers/>
    </w:pPr>
    <w:rPr>
      <w:rFonts w:cs="Mangal"/>
    </w:rPr>
  </w:style>
  <w:style w:type="paragraph" w:styleId="ad">
    <w:name w:val="Body Text Indent"/>
    <w:basedOn w:val="a"/>
    <w:link w:val="ae"/>
    <w:rsid w:val="00D74C52"/>
    <w:pPr>
      <w:ind w:firstLine="567"/>
    </w:pPr>
    <w:rPr>
      <w:sz w:val="28"/>
      <w:lang w:val="uk-UA"/>
    </w:rPr>
  </w:style>
  <w:style w:type="paragraph" w:styleId="af">
    <w:name w:val="header"/>
    <w:basedOn w:val="a"/>
    <w:rsid w:val="00D74C52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rsid w:val="00D74C52"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rsid w:val="00D74C52"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rsid w:val="00D74C52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D74C52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sid w:val="00D74C52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rsid w:val="00D74C52"/>
    <w:pPr>
      <w:tabs>
        <w:tab w:val="center" w:pos="4677"/>
        <w:tab w:val="right" w:pos="9355"/>
      </w:tabs>
    </w:pPr>
  </w:style>
  <w:style w:type="paragraph" w:customStyle="1" w:styleId="WW-">
    <w:name w:val="WW- Знак"/>
    <w:basedOn w:val="a"/>
    <w:rsid w:val="00D74C52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sid w:val="00D74C52"/>
    <w:rPr>
      <w:rFonts w:ascii="Tahoma" w:hAnsi="Tahoma" w:cs="Tahoma"/>
      <w:sz w:val="16"/>
      <w:szCs w:val="16"/>
    </w:rPr>
  </w:style>
  <w:style w:type="paragraph" w:styleId="af7">
    <w:name w:val="Normal (Web)"/>
    <w:basedOn w:val="a"/>
    <w:rsid w:val="00D74C52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rsid w:val="00D74C52"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rsid w:val="00D74C52"/>
    <w:pPr>
      <w:suppressLineNumbers/>
    </w:pPr>
  </w:style>
  <w:style w:type="paragraph" w:customStyle="1" w:styleId="afb">
    <w:name w:val="Заголовок таблицы"/>
    <w:basedOn w:val="afa"/>
    <w:rsid w:val="00D74C52"/>
    <w:pPr>
      <w:jc w:val="center"/>
    </w:pPr>
    <w:rPr>
      <w:b/>
      <w:bCs/>
    </w:rPr>
  </w:style>
  <w:style w:type="paragraph" w:customStyle="1" w:styleId="afc">
    <w:name w:val="Содержимое врезки"/>
    <w:basedOn w:val="aa"/>
    <w:rsid w:val="00D74C52"/>
  </w:style>
  <w:style w:type="paragraph" w:customStyle="1" w:styleId="19">
    <w:name w:val="Знак Знак Знак Знак Знак Знак1 Знак"/>
    <w:basedOn w:val="a"/>
    <w:rsid w:val="00D74C52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rsid w:val="00D74C52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rsid w:val="00D74C52"/>
    <w:pPr>
      <w:suppressLineNumbers/>
    </w:pPr>
  </w:style>
  <w:style w:type="paragraph" w:customStyle="1" w:styleId="TableHeading">
    <w:name w:val="Table Heading"/>
    <w:basedOn w:val="TableContents"/>
    <w:rsid w:val="00D74C52"/>
    <w:pPr>
      <w:jc w:val="center"/>
    </w:pPr>
    <w:rPr>
      <w:b/>
      <w:bCs/>
    </w:rPr>
  </w:style>
  <w:style w:type="paragraph" w:customStyle="1" w:styleId="Framecontents">
    <w:name w:val="Frame contents"/>
    <w:basedOn w:val="aa"/>
    <w:rsid w:val="00D74C52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і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  <w:style w:type="character" w:customStyle="1" w:styleId="docdata">
    <w:name w:val="docdata"/>
    <w:aliases w:val="docy,v5,1794,baiaagaaboqcaaad+wqaaaujbqaaaaaaaaaaaaaaaaaaaaaaaaaaaaaaaaaaaaaaaaaaaaaaaaaaaaaaaaaaaaaaaaaaaaaaaaaaaaaaaaaaaaaaaaaaaaaaaaaaaaaaaaaaaaaaaaaaaaaaaaaaaaaaaaaaaaaaaaaaaaaaaaaaaaaaaaaaaaaaaaaaaaaaaaaaaaaaaaaaaaaaaaaaaaaaaaaaaaaaaaaaaaaa"/>
    <w:basedOn w:val="a0"/>
    <w:rsid w:val="00246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8D006-6CEC-4A1D-9690-3B4EFCA5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GoRada</cp:lastModifiedBy>
  <cp:revision>12</cp:revision>
  <cp:lastPrinted>2023-05-17T08:35:00Z</cp:lastPrinted>
  <dcterms:created xsi:type="dcterms:W3CDTF">2023-09-07T07:17:00Z</dcterms:created>
  <dcterms:modified xsi:type="dcterms:W3CDTF">2023-09-08T11:21:00Z</dcterms:modified>
</cp:coreProperties>
</file>